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 xml:space="preserve">БРОЈ </w:t>
      </w:r>
      <w:r w:rsidR="002E1914">
        <w:rPr>
          <w:rFonts w:ascii="Arial" w:hAnsi="Arial" w:cs="Arial"/>
          <w:b/>
          <w:sz w:val="32"/>
          <w:szCs w:val="32"/>
        </w:rPr>
        <w:t>404-</w:t>
      </w:r>
      <w:r w:rsidR="00677188">
        <w:rPr>
          <w:rFonts w:ascii="Arial" w:hAnsi="Arial" w:cs="Arial"/>
          <w:b/>
          <w:sz w:val="32"/>
          <w:szCs w:val="32"/>
          <w:lang w:val="sr-Cyrl-CS"/>
        </w:rPr>
        <w:t>13</w:t>
      </w:r>
      <w:r w:rsidR="005F560C">
        <w:rPr>
          <w:rFonts w:ascii="Arial" w:hAnsi="Arial" w:cs="Arial"/>
          <w:b/>
          <w:sz w:val="32"/>
          <w:szCs w:val="32"/>
          <w:lang w:val="sr-Cyrl-CS"/>
        </w:rPr>
        <w:t>2</w:t>
      </w:r>
      <w:r w:rsidR="00677188">
        <w:rPr>
          <w:rFonts w:ascii="Arial" w:hAnsi="Arial" w:cs="Arial"/>
          <w:b/>
          <w:sz w:val="32"/>
          <w:szCs w:val="32"/>
        </w:rPr>
        <w:t>/</w:t>
      </w:r>
      <w:r w:rsidR="00677188">
        <w:rPr>
          <w:rFonts w:ascii="Arial" w:hAnsi="Arial" w:cs="Arial"/>
          <w:b/>
          <w:sz w:val="32"/>
          <w:szCs w:val="32"/>
          <w:lang/>
        </w:rPr>
        <w:t>20</w:t>
      </w:r>
      <w:r w:rsidR="002E1914">
        <w:rPr>
          <w:rFonts w:ascii="Arial" w:hAnsi="Arial" w:cs="Arial"/>
          <w:b/>
          <w:sz w:val="32"/>
          <w:szCs w:val="32"/>
        </w:rPr>
        <w:t>-01</w:t>
      </w:r>
      <w:r>
        <w:rPr>
          <w:rFonts w:ascii="Arial" w:hAnsi="Arial" w:cs="Arial"/>
          <w:b/>
          <w:sz w:val="32"/>
          <w:szCs w:val="32"/>
          <w:lang w:val="sr-Cyrl-CS"/>
        </w:rPr>
        <w:t xml:space="preserve"> од </w:t>
      </w:r>
      <w:r w:rsidR="00677188">
        <w:rPr>
          <w:rFonts w:ascii="Arial" w:hAnsi="Arial" w:cs="Arial"/>
          <w:b/>
          <w:color w:val="auto"/>
          <w:sz w:val="32"/>
          <w:szCs w:val="32"/>
          <w:lang/>
        </w:rPr>
        <w:t>18</w:t>
      </w:r>
      <w:r w:rsidR="00DE5348" w:rsidRPr="003A63AE">
        <w:rPr>
          <w:rFonts w:ascii="Arial" w:hAnsi="Arial" w:cs="Arial"/>
          <w:b/>
          <w:color w:val="auto"/>
          <w:sz w:val="32"/>
          <w:szCs w:val="32"/>
          <w:lang w:val="sr-Cyrl-CS"/>
        </w:rPr>
        <w:t>.</w:t>
      </w:r>
      <w:r w:rsidR="002E1914" w:rsidRPr="002E1914">
        <w:rPr>
          <w:rFonts w:ascii="Arial" w:hAnsi="Arial" w:cs="Arial"/>
          <w:b/>
          <w:color w:val="auto"/>
          <w:sz w:val="32"/>
          <w:szCs w:val="32"/>
          <w:lang w:val="sr-Cyrl-CS"/>
        </w:rPr>
        <w:t>0</w:t>
      </w:r>
      <w:r w:rsidR="00677188">
        <w:rPr>
          <w:rFonts w:ascii="Arial" w:hAnsi="Arial" w:cs="Arial"/>
          <w:b/>
          <w:color w:val="auto"/>
          <w:sz w:val="32"/>
          <w:szCs w:val="32"/>
          <w:lang w:val="sr-Cyrl-CS"/>
        </w:rPr>
        <w:t>3.2020</w:t>
      </w:r>
      <w:r w:rsidR="00DE5348">
        <w:rPr>
          <w:rFonts w:ascii="Arial" w:hAnsi="Arial" w:cs="Arial"/>
          <w:b/>
          <w:sz w:val="32"/>
          <w:szCs w:val="32"/>
          <w:lang w:val="sr-Cyrl-CS"/>
        </w:rPr>
        <w:t>.године</w:t>
      </w:r>
    </w:p>
    <w:p w:rsidR="00DE5348" w:rsidRPr="00DE0254" w:rsidRDefault="00647AA2" w:rsidP="00DE5348">
      <w:pPr>
        <w:jc w:val="center"/>
        <w:rPr>
          <w:rFonts w:ascii="Arial" w:hAnsi="Arial" w:cs="Arial"/>
          <w:b/>
          <w:sz w:val="32"/>
          <w:szCs w:val="32"/>
          <w:lang w:val="sr-Latn-CS"/>
        </w:rPr>
      </w:pPr>
      <w:r>
        <w:rPr>
          <w:rFonts w:ascii="Arial" w:hAnsi="Arial" w:cs="Arial"/>
          <w:b/>
          <w:sz w:val="32"/>
          <w:szCs w:val="32"/>
          <w:lang w:val="sr-Cyrl-CS"/>
        </w:rPr>
        <w:t xml:space="preserve">ОТВОРЕНИ </w:t>
      </w:r>
      <w:r w:rsidR="00DE5348" w:rsidRPr="00DE0254">
        <w:rPr>
          <w:rFonts w:ascii="Arial" w:hAnsi="Arial" w:cs="Arial"/>
          <w:b/>
          <w:sz w:val="32"/>
          <w:szCs w:val="32"/>
          <w:lang w:val="sr-Cyrl-CS"/>
        </w:rPr>
        <w:t xml:space="preserve">ПОСТУПАК </w:t>
      </w:r>
    </w:p>
    <w:p w:rsidR="00DE5348" w:rsidRPr="00A314D3"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w:t>
      </w:r>
      <w:r w:rsidR="00500542">
        <w:rPr>
          <w:rFonts w:ascii="Arial" w:hAnsi="Arial" w:cs="Arial"/>
          <w:b/>
          <w:sz w:val="32"/>
          <w:szCs w:val="32"/>
          <w:lang w:val="sr-Cyrl-CS"/>
        </w:rPr>
        <w:t xml:space="preserve">за </w:t>
      </w:r>
      <w:r w:rsidR="00A314D3">
        <w:rPr>
          <w:rFonts w:ascii="Arial" w:hAnsi="Arial" w:cs="Arial"/>
          <w:b/>
          <w:sz w:val="32"/>
          <w:szCs w:val="32"/>
          <w:lang w:val="sr-Cyrl-CS"/>
        </w:rPr>
        <w:t xml:space="preserve">набавку опреме </w:t>
      </w:r>
      <w:r w:rsidR="00500542">
        <w:rPr>
          <w:rFonts w:ascii="Arial" w:hAnsi="Arial" w:cs="Arial"/>
          <w:b/>
          <w:sz w:val="32"/>
          <w:szCs w:val="32"/>
          <w:lang w:val="sr-Cyrl-CS"/>
        </w:rPr>
        <w:t>за рационализацију потрошње електричне енергије на мрежи јавног осветљења</w:t>
      </w:r>
      <w:r w:rsidR="00A314D3">
        <w:rPr>
          <w:rFonts w:ascii="Arial" w:hAnsi="Arial" w:cs="Arial"/>
          <w:b/>
          <w:sz w:val="32"/>
          <w:szCs w:val="32"/>
          <w:lang w:val="sr-Cyrl-CS"/>
        </w:rPr>
        <w:t xml:space="preserve">, </w:t>
      </w:r>
      <w:r w:rsidR="00677188">
        <w:rPr>
          <w:rFonts w:ascii="Arial" w:hAnsi="Arial" w:cs="Arial"/>
          <w:b/>
          <w:sz w:val="32"/>
          <w:szCs w:val="32"/>
          <w:lang w:val="sr-Latn-CS"/>
        </w:rPr>
        <w:t>V фаза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500542">
      <w:pPr>
        <w:numPr>
          <w:ilvl w:val="0"/>
          <w:numId w:val="9"/>
        </w:numPr>
        <w:tabs>
          <w:tab w:val="clear" w:pos="720"/>
          <w:tab w:val="num" w:pos="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677188">
        <w:rPr>
          <w:rFonts w:ascii="Arial" w:hAnsi="Arial" w:cs="Arial"/>
          <w:b/>
          <w:sz w:val="32"/>
          <w:szCs w:val="32"/>
          <w:lang w:val="sr-Cyrl-CS"/>
        </w:rPr>
        <w:t>9/2020</w:t>
      </w:r>
      <w:r w:rsidRPr="00DE0254">
        <w:rPr>
          <w:rFonts w:ascii="Arial" w:hAnsi="Arial" w:cs="Arial"/>
          <w:b/>
          <w:sz w:val="32"/>
          <w:szCs w:val="32"/>
          <w:lang w:val="sr-Cyrl-CS"/>
        </w:rPr>
        <w:t xml:space="preserve">  -</w:t>
      </w:r>
    </w:p>
    <w:p w:rsidR="00DE5348" w:rsidRPr="00FA0971" w:rsidRDefault="00DE5348" w:rsidP="00500542">
      <w:p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677188">
        <w:rPr>
          <w:rFonts w:ascii="Arial" w:hAnsi="Arial" w:cs="Arial"/>
          <w:b/>
          <w:sz w:val="32"/>
          <w:szCs w:val="32"/>
          <w:lang w:val="sr-Cyrl-CS"/>
        </w:rPr>
        <w:t>1.2.6/20</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2E1914" w:rsidRDefault="00DE5348" w:rsidP="00DE5348">
            <w:pPr>
              <w:autoSpaceDE w:val="0"/>
              <w:autoSpaceDN w:val="0"/>
              <w:adjustRightInd w:val="0"/>
              <w:spacing w:line="240" w:lineRule="auto"/>
              <w:rPr>
                <w:rFonts w:ascii="Arial" w:hAnsi="Arial" w:cs="Arial"/>
                <w:b/>
              </w:rPr>
            </w:pPr>
          </w:p>
          <w:p w:rsidR="00DE5348" w:rsidRPr="002E1914" w:rsidRDefault="00677188" w:rsidP="00677188">
            <w:pPr>
              <w:autoSpaceDE w:val="0"/>
              <w:autoSpaceDN w:val="0"/>
              <w:adjustRightInd w:val="0"/>
              <w:spacing w:line="240" w:lineRule="auto"/>
              <w:rPr>
                <w:rFonts w:ascii="Arial" w:hAnsi="Arial" w:cs="Arial"/>
                <w:b/>
              </w:rPr>
            </w:pPr>
            <w:r>
              <w:rPr>
                <w:rFonts w:ascii="Arial" w:hAnsi="Arial" w:cs="Arial"/>
                <w:b/>
              </w:rPr>
              <w:t>1</w:t>
            </w:r>
            <w:r>
              <w:rPr>
                <w:rFonts w:ascii="Arial" w:hAnsi="Arial" w:cs="Arial"/>
                <w:b/>
                <w:lang/>
              </w:rPr>
              <w:t>8</w:t>
            </w:r>
            <w:r w:rsidR="00DE5348" w:rsidRPr="002E1914">
              <w:rPr>
                <w:rFonts w:ascii="Arial" w:hAnsi="Arial" w:cs="Arial"/>
                <w:b/>
              </w:rPr>
              <w:t>.0</w:t>
            </w:r>
            <w:r>
              <w:rPr>
                <w:rFonts w:ascii="Arial" w:hAnsi="Arial" w:cs="Arial"/>
                <w:b/>
                <w:lang/>
              </w:rPr>
              <w:t>3</w:t>
            </w:r>
            <w:r>
              <w:rPr>
                <w:rFonts w:ascii="Arial" w:hAnsi="Arial" w:cs="Arial"/>
                <w:b/>
              </w:rPr>
              <w:t>.2020</w:t>
            </w:r>
            <w:r w:rsidR="00DE5348" w:rsidRPr="002E1914">
              <w:rPr>
                <w:rFonts w:ascii="Arial" w:hAnsi="Arial" w:cs="Arial"/>
                <w:b/>
              </w:rPr>
              <w:t>.године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2E1914" w:rsidRDefault="00677188" w:rsidP="00A314D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17</w:t>
            </w:r>
            <w:r w:rsidR="00DE5348" w:rsidRPr="003A63AE">
              <w:rPr>
                <w:rFonts w:ascii="Arial" w:eastAsiaTheme="minorHAnsi" w:hAnsi="Arial" w:cs="Arial"/>
                <w:b/>
                <w:bCs/>
                <w:kern w:val="0"/>
                <w:lang w:val="sr-Cyrl-CS" w:eastAsia="en-US"/>
              </w:rPr>
              <w:t>.</w:t>
            </w:r>
            <w:r>
              <w:rPr>
                <w:rFonts w:ascii="Arial" w:eastAsiaTheme="minorHAnsi" w:hAnsi="Arial" w:cs="Arial"/>
                <w:b/>
                <w:bCs/>
                <w:kern w:val="0"/>
                <w:lang w:val="sr-Cyrl-CS" w:eastAsia="en-US"/>
              </w:rPr>
              <w:t>0</w:t>
            </w:r>
            <w:r>
              <w:rPr>
                <w:rFonts w:ascii="Arial" w:eastAsiaTheme="minorHAnsi" w:hAnsi="Arial" w:cs="Arial"/>
                <w:b/>
                <w:bCs/>
                <w:kern w:val="0"/>
                <w:lang w:eastAsia="en-US"/>
              </w:rPr>
              <w:t>4</w:t>
            </w:r>
            <w:r>
              <w:rPr>
                <w:rFonts w:ascii="Arial" w:eastAsiaTheme="minorHAnsi" w:hAnsi="Arial" w:cs="Arial"/>
                <w:b/>
                <w:bCs/>
                <w:kern w:val="0"/>
                <w:lang w:eastAsia="en-US"/>
              </w:rPr>
              <w:t>.20</w:t>
            </w:r>
            <w:r>
              <w:rPr>
                <w:rFonts w:ascii="Arial" w:eastAsiaTheme="minorHAnsi" w:hAnsi="Arial" w:cs="Arial"/>
                <w:b/>
                <w:bCs/>
                <w:kern w:val="0"/>
                <w:lang w:eastAsia="en-US"/>
              </w:rPr>
              <w:t>20</w:t>
            </w:r>
            <w:r w:rsidR="00DE5348" w:rsidRPr="002E1914">
              <w:rPr>
                <w:rFonts w:ascii="Arial" w:eastAsiaTheme="minorHAnsi" w:hAnsi="Arial" w:cs="Arial"/>
                <w:b/>
                <w:bCs/>
                <w:kern w:val="0"/>
                <w:lang w:eastAsia="en-US"/>
              </w:rPr>
              <w:t>. године до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8A7959"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kern w:val="0"/>
                <w:lang w:eastAsia="en-US"/>
              </w:rPr>
              <w:t xml:space="preserve">Јавно отварање: </w:t>
            </w:r>
          </w:p>
        </w:tc>
        <w:tc>
          <w:tcPr>
            <w:tcW w:w="0" w:type="auto"/>
          </w:tcPr>
          <w:p w:rsidR="00DE5348" w:rsidRPr="002E1914" w:rsidRDefault="00677188" w:rsidP="0067718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17</w:t>
            </w:r>
            <w:r w:rsidR="00DE5348" w:rsidRPr="002E1914">
              <w:rPr>
                <w:rFonts w:ascii="Arial" w:eastAsiaTheme="minorHAnsi" w:hAnsi="Arial" w:cs="Arial"/>
                <w:b/>
                <w:bCs/>
                <w:kern w:val="0"/>
                <w:lang w:val="sr-Cyrl-CS" w:eastAsia="en-US"/>
              </w:rPr>
              <w:t>.</w:t>
            </w:r>
            <w:r>
              <w:rPr>
                <w:rFonts w:ascii="Arial" w:eastAsiaTheme="minorHAnsi" w:hAnsi="Arial" w:cs="Arial"/>
                <w:b/>
                <w:bCs/>
                <w:kern w:val="0"/>
                <w:lang w:val="sr-Cyrl-CS" w:eastAsia="en-US"/>
              </w:rPr>
              <w:t>0</w:t>
            </w:r>
            <w:r>
              <w:rPr>
                <w:rFonts w:ascii="Arial" w:eastAsiaTheme="minorHAnsi" w:hAnsi="Arial" w:cs="Arial"/>
                <w:b/>
                <w:bCs/>
                <w:kern w:val="0"/>
                <w:lang w:eastAsia="en-US"/>
              </w:rPr>
              <w:t>4</w:t>
            </w:r>
            <w:r>
              <w:rPr>
                <w:rFonts w:ascii="Arial" w:eastAsiaTheme="minorHAnsi" w:hAnsi="Arial" w:cs="Arial"/>
                <w:b/>
                <w:bCs/>
                <w:kern w:val="0"/>
                <w:lang w:eastAsia="en-US"/>
              </w:rPr>
              <w:t>.20</w:t>
            </w:r>
            <w:r>
              <w:rPr>
                <w:rFonts w:ascii="Arial" w:eastAsiaTheme="minorHAnsi" w:hAnsi="Arial" w:cs="Arial"/>
                <w:b/>
                <w:bCs/>
                <w:kern w:val="0"/>
                <w:lang w:eastAsia="en-US"/>
              </w:rPr>
              <w:t>20</w:t>
            </w:r>
            <w:r w:rsidR="00DE5348" w:rsidRPr="002E1914">
              <w:rPr>
                <w:rFonts w:ascii="Arial" w:eastAsiaTheme="minorHAnsi" w:hAnsi="Arial" w:cs="Arial"/>
                <w:b/>
                <w:bCs/>
                <w:kern w:val="0"/>
                <w:lang w:eastAsia="en-US"/>
              </w:rPr>
              <w:t>. године у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1524FB" w:rsidRPr="00FD2568">
        <w:rPr>
          <w:rFonts w:ascii="Arial" w:hAnsi="Arial" w:cs="Arial"/>
          <w:b/>
          <w:iCs/>
        </w:rPr>
        <w:t>3</w:t>
      </w:r>
      <w:r w:rsidR="00551A60" w:rsidRPr="00FD2568">
        <w:rPr>
          <w:rFonts w:ascii="Arial" w:hAnsi="Arial" w:cs="Arial"/>
          <w:b/>
          <w:iCs/>
          <w:lang w:val="sr-Cyrl-CS"/>
        </w:rPr>
        <w:t>5</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Баточина,</w:t>
      </w:r>
      <w:r w:rsidR="00677188">
        <w:rPr>
          <w:rFonts w:ascii="Arial" w:hAnsi="Arial" w:cs="Arial"/>
          <w:sz w:val="24"/>
          <w:lang w:val="sr-Cyrl-CS"/>
        </w:rPr>
        <w:t xml:space="preserve"> март, 2020</w:t>
      </w:r>
      <w:r w:rsidRPr="00DE0254">
        <w:rPr>
          <w:rFonts w:ascii="Arial" w:hAnsi="Arial" w:cs="Arial"/>
          <w:sz w:val="24"/>
          <w:lang w:val="sr-Cyrl-CS"/>
        </w:rPr>
        <w:t xml:space="preserve">. </w:t>
      </w:r>
      <w:r>
        <w:rPr>
          <w:rFonts w:ascii="Arial" w:hAnsi="Arial" w:cs="Arial"/>
          <w:sz w:val="24"/>
        </w:rPr>
        <w:t>г</w:t>
      </w:r>
      <w:r w:rsidRPr="00DE0254">
        <w:rPr>
          <w:rFonts w:ascii="Arial" w:hAnsi="Arial" w:cs="Arial"/>
          <w:sz w:val="24"/>
          <w:lang w:val="sr-Cyrl-CS"/>
        </w:rPr>
        <w:t>одине</w:t>
      </w:r>
    </w:p>
    <w:p w:rsidR="00DE5348" w:rsidRPr="00AD24A0" w:rsidRDefault="00DE5348" w:rsidP="005520AD">
      <w:pPr>
        <w:jc w:val="both"/>
        <w:rPr>
          <w:rFonts w:ascii="Arial" w:hAnsi="Arial" w:cs="Arial"/>
          <w:lang w:val="sr-Cyrl-CS"/>
        </w:rPr>
      </w:pPr>
    </w:p>
    <w:p w:rsidR="00677188" w:rsidRPr="00D721F9" w:rsidRDefault="00677188" w:rsidP="00677188">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Pr>
          <w:rFonts w:ascii="Arial" w:hAnsi="Arial" w:cs="Arial"/>
          <w:b w:val="0"/>
          <w:noProof/>
          <w:sz w:val="24"/>
          <w:u w:val="none"/>
          <w:lang w:val="sr-Cyrl-CS"/>
        </w:rPr>
        <w:t xml:space="preserve"> и </w:t>
      </w:r>
      <w:r w:rsidRPr="00F83435">
        <w:rPr>
          <w:rFonts w:ascii="Arial" w:hAnsi="Arial" w:cs="Arial"/>
          <w:b w:val="0"/>
          <w:noProof/>
          <w:sz w:val="24"/>
          <w:u w:val="none"/>
          <w:lang w:val="sr-Cyrl-CS"/>
        </w:rPr>
        <w:t>41/2019</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9</w:t>
      </w:r>
      <w:r>
        <w:rPr>
          <w:rFonts w:ascii="Arial" w:hAnsi="Arial" w:cs="Arial"/>
          <w:b w:val="0"/>
          <w:sz w:val="24"/>
          <w:u w:val="none"/>
        </w:rPr>
        <w:t>/2020</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5F560C">
        <w:rPr>
          <w:rFonts w:ascii="Arial" w:hAnsi="Arial" w:cs="Arial"/>
          <w:b w:val="0"/>
          <w:sz w:val="24"/>
          <w:u w:val="none"/>
          <w:lang w:val="sr-Cyrl-CS"/>
        </w:rPr>
        <w:t>130</w:t>
      </w:r>
      <w:r w:rsidRPr="005162C9">
        <w:rPr>
          <w:rFonts w:ascii="Arial" w:hAnsi="Arial" w:cs="Arial"/>
          <w:b w:val="0"/>
          <w:sz w:val="24"/>
          <w:u w:val="none"/>
          <w:lang w:val="sr-Cyrl-CS"/>
        </w:rPr>
        <w:t>/</w:t>
      </w:r>
      <w:r>
        <w:rPr>
          <w:rFonts w:ascii="Arial" w:hAnsi="Arial" w:cs="Arial"/>
          <w:b w:val="0"/>
          <w:sz w:val="24"/>
          <w:u w:val="none"/>
          <w:lang w:val="sr-Cyrl-CS"/>
        </w:rPr>
        <w:t>20</w:t>
      </w:r>
      <w:r w:rsidRPr="005162C9">
        <w:rPr>
          <w:rFonts w:ascii="Arial" w:hAnsi="Arial" w:cs="Arial"/>
          <w:b w:val="0"/>
          <w:sz w:val="24"/>
          <w:u w:val="none"/>
          <w:lang w:val="sr-Cyrl-CS"/>
        </w:rPr>
        <w:t xml:space="preserve">-01од </w:t>
      </w:r>
      <w:r>
        <w:rPr>
          <w:rFonts w:ascii="Arial" w:hAnsi="Arial" w:cs="Arial"/>
          <w:b w:val="0"/>
          <w:sz w:val="24"/>
          <w:u w:val="none"/>
          <w:lang/>
        </w:rPr>
        <w:t>18</w:t>
      </w:r>
      <w:r>
        <w:rPr>
          <w:rFonts w:ascii="Arial" w:hAnsi="Arial" w:cs="Arial"/>
          <w:b w:val="0"/>
          <w:sz w:val="24"/>
          <w:u w:val="none"/>
          <w:lang w:val="sr-Cyrl-CS"/>
        </w:rPr>
        <w:t>.03</w:t>
      </w:r>
      <w:r w:rsidRPr="00784EE2">
        <w:rPr>
          <w:rFonts w:ascii="Arial" w:hAnsi="Arial" w:cs="Arial"/>
          <w:b w:val="0"/>
          <w:sz w:val="24"/>
          <w:u w:val="none"/>
          <w:lang w:val="ru-RU"/>
        </w:rPr>
        <w:t>.</w:t>
      </w:r>
      <w:r w:rsidRPr="00784EE2">
        <w:rPr>
          <w:rFonts w:ascii="Arial" w:hAnsi="Arial" w:cs="Arial"/>
          <w:b w:val="0"/>
          <w:sz w:val="24"/>
          <w:u w:val="none"/>
          <w:lang w:val="sr-Cyrl-CS"/>
        </w:rPr>
        <w:t>20</w:t>
      </w:r>
      <w:r>
        <w:rPr>
          <w:rFonts w:ascii="Arial" w:hAnsi="Arial" w:cs="Arial"/>
          <w:b w:val="0"/>
          <w:sz w:val="24"/>
          <w:u w:val="none"/>
          <w:lang w:val="sr-Cyrl-CS"/>
        </w:rPr>
        <w:t>20</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Pr>
          <w:rFonts w:ascii="Arial" w:hAnsi="Arial" w:cs="Arial"/>
          <w:b w:val="0"/>
          <w:sz w:val="24"/>
          <w:u w:val="none"/>
          <w:lang w:val="sr-Cyrl-CS"/>
        </w:rPr>
        <w:t>9/2020</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5F560C">
        <w:rPr>
          <w:rFonts w:ascii="Arial" w:hAnsi="Arial" w:cs="Arial"/>
          <w:b w:val="0"/>
          <w:sz w:val="24"/>
          <w:u w:val="none"/>
          <w:lang w:val="sr-Cyrl-CS"/>
        </w:rPr>
        <w:t>131</w:t>
      </w:r>
      <w:r w:rsidRPr="005162C9">
        <w:rPr>
          <w:rFonts w:ascii="Arial" w:hAnsi="Arial" w:cs="Arial"/>
          <w:b w:val="0"/>
          <w:sz w:val="24"/>
          <w:u w:val="none"/>
          <w:lang w:val="sr-Cyrl-CS"/>
        </w:rPr>
        <w:t>/</w:t>
      </w:r>
      <w:r>
        <w:rPr>
          <w:rFonts w:ascii="Arial" w:hAnsi="Arial" w:cs="Arial"/>
          <w:b w:val="0"/>
          <w:sz w:val="24"/>
          <w:u w:val="none"/>
          <w:lang w:val="sr-Cyrl-CS"/>
        </w:rPr>
        <w:t>20</w:t>
      </w:r>
      <w:r w:rsidRPr="005162C9">
        <w:rPr>
          <w:rFonts w:ascii="Arial" w:hAnsi="Arial" w:cs="Arial"/>
          <w:b w:val="0"/>
          <w:sz w:val="24"/>
          <w:u w:val="none"/>
          <w:lang w:val="sr-Cyrl-CS"/>
        </w:rPr>
        <w:t xml:space="preserve">-01 од </w:t>
      </w:r>
      <w:r>
        <w:rPr>
          <w:rFonts w:ascii="Arial" w:hAnsi="Arial" w:cs="Arial"/>
          <w:b w:val="0"/>
          <w:sz w:val="24"/>
          <w:u w:val="none"/>
          <w:lang w:val="sr-Cyrl-CS"/>
        </w:rPr>
        <w:t>18.03</w:t>
      </w:r>
      <w:r w:rsidRPr="00784EE2">
        <w:rPr>
          <w:rFonts w:ascii="Arial" w:hAnsi="Arial" w:cs="Arial"/>
          <w:b w:val="0"/>
          <w:sz w:val="24"/>
          <w:u w:val="none"/>
          <w:lang w:val="sr-Cyrl-CS"/>
        </w:rPr>
        <w:t>.</w:t>
      </w:r>
      <w:r w:rsidRPr="005162C9">
        <w:rPr>
          <w:rFonts w:ascii="Arial" w:hAnsi="Arial" w:cs="Arial"/>
          <w:b w:val="0"/>
          <w:sz w:val="24"/>
          <w:u w:val="none"/>
          <w:lang w:val="sr-Cyrl-CS"/>
        </w:rPr>
        <w:t>20</w:t>
      </w:r>
      <w:r>
        <w:rPr>
          <w:rFonts w:ascii="Arial" w:hAnsi="Arial" w:cs="Arial"/>
          <w:b w:val="0"/>
          <w:sz w:val="24"/>
          <w:u w:val="none"/>
          <w:lang w:val="sr-Cyrl-CS"/>
        </w:rPr>
        <w:t>20</w:t>
      </w:r>
      <w:r w:rsidRPr="005162C9">
        <w:rPr>
          <w:rFonts w:ascii="Arial" w:hAnsi="Arial" w:cs="Arial"/>
          <w:b w:val="0"/>
          <w:sz w:val="24"/>
          <w:u w:val="none"/>
          <w:lang w:val="sr-Cyrl-CS"/>
        </w:rPr>
        <w:t>.</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A314D3" w:rsidRDefault="00A314D3" w:rsidP="00A314D3">
      <w:pPr>
        <w:jc w:val="both"/>
        <w:rPr>
          <w:rFonts w:ascii="Arial" w:hAnsi="Arial" w:cs="Arial"/>
          <w:lang w:val="ru-RU"/>
        </w:rPr>
      </w:pP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sidRPr="003A63AE">
        <w:rPr>
          <w:rFonts w:ascii="Arial" w:eastAsia="TimesNewRomanPS-BoldMT" w:hAnsi="Arial" w:cs="Arial"/>
          <w:b/>
          <w:bCs/>
          <w:lang w:val="ru-RU"/>
        </w:rPr>
        <w:t xml:space="preserve">Број </w:t>
      </w:r>
      <w:r w:rsidR="002E1914" w:rsidRPr="003A63AE">
        <w:rPr>
          <w:rFonts w:ascii="Arial" w:eastAsia="TimesNewRomanPS-BoldMT" w:hAnsi="Arial" w:cs="Arial"/>
          <w:b/>
          <w:bCs/>
          <w:lang w:val="ru-RU"/>
        </w:rPr>
        <w:t>404-</w:t>
      </w:r>
      <w:r w:rsidR="00677188">
        <w:rPr>
          <w:rFonts w:ascii="Arial" w:eastAsia="TimesNewRomanPS-BoldMT" w:hAnsi="Arial" w:cs="Arial"/>
          <w:b/>
          <w:bCs/>
          <w:lang w:val="ru-RU"/>
        </w:rPr>
        <w:t>13</w:t>
      </w:r>
      <w:r w:rsidR="005F560C">
        <w:rPr>
          <w:rFonts w:ascii="Arial" w:eastAsia="TimesNewRomanPS-BoldMT" w:hAnsi="Arial" w:cs="Arial"/>
          <w:b/>
          <w:bCs/>
          <w:lang w:val="ru-RU"/>
        </w:rPr>
        <w:t>2</w:t>
      </w:r>
      <w:r w:rsidR="00677188">
        <w:rPr>
          <w:rFonts w:ascii="Arial" w:eastAsia="TimesNewRomanPS-BoldMT" w:hAnsi="Arial" w:cs="Arial"/>
          <w:b/>
          <w:bCs/>
          <w:lang w:val="ru-RU"/>
        </w:rPr>
        <w:t>/20</w:t>
      </w:r>
      <w:r w:rsidR="002E1914" w:rsidRPr="003A63AE">
        <w:rPr>
          <w:rFonts w:ascii="Arial" w:eastAsia="TimesNewRomanPS-BoldMT" w:hAnsi="Arial" w:cs="Arial"/>
          <w:b/>
          <w:bCs/>
          <w:lang w:val="ru-RU"/>
        </w:rPr>
        <w:t>-01</w:t>
      </w:r>
      <w:r w:rsidR="00F129A1" w:rsidRPr="003A63AE">
        <w:rPr>
          <w:rFonts w:ascii="Arial" w:eastAsia="TimesNewRomanPS-BoldMT" w:hAnsi="Arial" w:cs="Arial"/>
          <w:b/>
          <w:bCs/>
          <w:lang w:val="sr-Cyrl-CS"/>
        </w:rPr>
        <w:t xml:space="preserve">од </w:t>
      </w:r>
      <w:r w:rsidR="00677188">
        <w:rPr>
          <w:rFonts w:ascii="Arial" w:eastAsia="TimesNewRomanPS-BoldMT" w:hAnsi="Arial" w:cs="Arial"/>
          <w:b/>
          <w:bCs/>
          <w:lang w:val="sr-Cyrl-CS"/>
        </w:rPr>
        <w:t>18</w:t>
      </w:r>
      <w:r w:rsidR="002E1914" w:rsidRPr="003A63AE">
        <w:rPr>
          <w:rFonts w:ascii="Arial" w:eastAsia="TimesNewRomanPS-BoldMT" w:hAnsi="Arial" w:cs="Arial"/>
          <w:b/>
          <w:bCs/>
          <w:lang w:val="sr-Cyrl-CS"/>
        </w:rPr>
        <w:t>.0</w:t>
      </w:r>
      <w:r w:rsidR="00677188">
        <w:rPr>
          <w:rFonts w:ascii="Arial" w:eastAsia="TimesNewRomanPS-BoldMT" w:hAnsi="Arial" w:cs="Arial"/>
          <w:b/>
          <w:bCs/>
          <w:lang w:val="sr-Cyrl-CS"/>
        </w:rPr>
        <w:t>3.2020</w:t>
      </w:r>
      <w:r w:rsidR="00F129A1" w:rsidRPr="003A63AE">
        <w:rPr>
          <w:rFonts w:ascii="Arial" w:eastAsia="TimesNewRomanPS-BoldMT" w:hAnsi="Arial" w:cs="Arial"/>
          <w:b/>
          <w:bCs/>
          <w:lang w:val="sr-Cyrl-CS"/>
        </w:rPr>
        <w:t>.године</w:t>
      </w:r>
    </w:p>
    <w:p w:rsidR="00AD24A0" w:rsidRPr="00647AA2" w:rsidRDefault="00647AA2" w:rsidP="00647AA2">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за </w:t>
      </w:r>
      <w:r>
        <w:rPr>
          <w:rFonts w:ascii="Arial" w:eastAsia="TimesNewRomanPS-BoldMT" w:hAnsi="Arial" w:cs="Arial"/>
          <w:b/>
          <w:bCs/>
          <w:lang w:val="sr-Cyrl-CS"/>
        </w:rPr>
        <w:t xml:space="preserve">отворени поступак </w:t>
      </w:r>
      <w:r>
        <w:rPr>
          <w:rFonts w:ascii="Arial" w:eastAsia="TimesNewRomanPS-BoldMT" w:hAnsi="Arial" w:cs="Arial"/>
          <w:b/>
          <w:bCs/>
        </w:rPr>
        <w:t>јавн</w:t>
      </w:r>
      <w:r>
        <w:rPr>
          <w:rFonts w:ascii="Arial" w:eastAsia="TimesNewRomanPS-BoldMT" w:hAnsi="Arial" w:cs="Arial"/>
          <w:b/>
          <w:bCs/>
          <w:lang w:val="sr-Cyrl-CS"/>
        </w:rPr>
        <w:t>е</w:t>
      </w:r>
      <w:r>
        <w:rPr>
          <w:rFonts w:ascii="Arial" w:eastAsia="TimesNewRomanPS-BoldMT" w:hAnsi="Arial" w:cs="Arial"/>
          <w:b/>
          <w:bCs/>
        </w:rPr>
        <w:t xml:space="preserve"> набавк</w:t>
      </w:r>
      <w:r>
        <w:rPr>
          <w:rFonts w:ascii="Arial" w:eastAsia="TimesNewRomanPS-BoldMT" w:hAnsi="Arial" w:cs="Arial"/>
          <w:b/>
          <w:bCs/>
          <w:lang w:val="sr-Cyrl-CS"/>
        </w:rPr>
        <w:t>е</w:t>
      </w:r>
      <w:r w:rsidR="00AD24A0">
        <w:rPr>
          <w:rFonts w:ascii="Arial" w:eastAsia="TimesNewRomanPS-BoldMT" w:hAnsi="Arial" w:cs="Arial"/>
          <w:b/>
          <w:bCs/>
          <w:lang w:val="sr-Cyrl-CS"/>
        </w:rPr>
        <w:t xml:space="preserve">- </w:t>
      </w:r>
    </w:p>
    <w:p w:rsidR="00500542" w:rsidRPr="00A314D3" w:rsidRDefault="005520AD" w:rsidP="00500542">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стручног надзора</w:t>
      </w:r>
      <w:r w:rsidR="00500542" w:rsidRPr="00500542">
        <w:rPr>
          <w:rFonts w:ascii="Arial" w:hAnsi="Arial" w:cs="Arial"/>
          <w:b/>
          <w:bCs/>
        </w:rPr>
        <w:t xml:space="preserve">за </w:t>
      </w:r>
      <w:r w:rsidR="00A314D3">
        <w:rPr>
          <w:rFonts w:ascii="Arial" w:hAnsi="Arial" w:cs="Arial"/>
          <w:b/>
          <w:bCs/>
          <w:lang w:val="sr-Cyrl-CS"/>
        </w:rPr>
        <w:t>набавку</w:t>
      </w:r>
      <w:r w:rsidR="00500542" w:rsidRPr="00500542">
        <w:rPr>
          <w:rFonts w:ascii="Arial" w:hAnsi="Arial" w:cs="Arial"/>
          <w:b/>
          <w:bCs/>
        </w:rPr>
        <w:t xml:space="preserve"> опреме за рационализацију потрошње електричне енергије на мрежи јавног осветљења</w:t>
      </w:r>
      <w:r w:rsidR="00AD24A0">
        <w:rPr>
          <w:rFonts w:ascii="Arial" w:eastAsia="TimesNewRomanPS-BoldMT" w:hAnsi="Arial" w:cs="Arial"/>
          <w:b/>
          <w:bCs/>
          <w:lang w:val="sr-Cyrl-CS"/>
        </w:rPr>
        <w:t xml:space="preserve">, </w:t>
      </w:r>
      <w:r w:rsidR="00677188">
        <w:rPr>
          <w:rFonts w:ascii="Arial" w:eastAsia="TimesNewRomanPS-BoldMT" w:hAnsi="Arial" w:cs="Arial"/>
          <w:b/>
          <w:bCs/>
          <w:lang w:val="sr-Latn-CS"/>
        </w:rPr>
        <w:t>V фаза</w:t>
      </w:r>
    </w:p>
    <w:p w:rsidR="005520AD" w:rsidRDefault="005520AD" w:rsidP="00500542">
      <w:pPr>
        <w:shd w:val="clear" w:color="auto" w:fill="C6D9F1"/>
        <w:jc w:val="center"/>
        <w:rPr>
          <w:rFonts w:ascii="Arial" w:eastAsia="TimesNewRomanPS-BoldMT" w:hAnsi="Arial" w:cs="Arial"/>
          <w:b/>
          <w:bCs/>
        </w:rPr>
      </w:pPr>
      <w:r>
        <w:rPr>
          <w:rFonts w:ascii="Arial" w:eastAsia="TimesNewRomanPS-BoldMT" w:hAnsi="Arial" w:cs="Arial"/>
          <w:b/>
          <w:bCs/>
        </w:rPr>
        <w:t>ЈН</w:t>
      </w:r>
      <w:r w:rsidR="00647AA2">
        <w:rPr>
          <w:rFonts w:ascii="Arial" w:eastAsia="TimesNewRomanPS-BoldMT" w:hAnsi="Arial" w:cs="Arial"/>
          <w:b/>
          <w:bCs/>
          <w:lang w:val="sr-Cyrl-CS"/>
        </w:rPr>
        <w:t>В</w:t>
      </w:r>
      <w:r w:rsidR="00AD24A0">
        <w:rPr>
          <w:rFonts w:ascii="Arial" w:eastAsia="TimesNewRomanPS-BoldMT" w:hAnsi="Arial" w:cs="Arial"/>
          <w:b/>
          <w:bCs/>
          <w:lang w:val="sr-Cyrl-CS"/>
        </w:rPr>
        <w:t>В</w:t>
      </w:r>
      <w:r>
        <w:rPr>
          <w:rFonts w:ascii="Arial" w:eastAsia="TimesNewRomanPS-BoldMT" w:hAnsi="Arial" w:cs="Arial"/>
          <w:b/>
          <w:bCs/>
        </w:rPr>
        <w:t xml:space="preserve"> бр. </w:t>
      </w:r>
      <w:r w:rsidR="00677188">
        <w:rPr>
          <w:rFonts w:ascii="Arial" w:eastAsia="TimesNewRomanPS-BoldMT" w:hAnsi="Arial" w:cs="Arial"/>
          <w:b/>
          <w:bCs/>
          <w:lang w:val="sr-Cyrl-CS"/>
        </w:rPr>
        <w:t>9/2020</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FD2568"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647AA2">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FD2568">
              <w:rPr>
                <w:rFonts w:ascii="Arial" w:eastAsia="TimesNewRomanPSMT" w:hAnsi="Arial" w:cs="Arial"/>
                <w:lang w:val="sr-Cyrl-CS"/>
              </w:rPr>
              <w:t>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FD2568">
              <w:rPr>
                <w:rFonts w:ascii="Arial" w:eastAsia="TimesNewRomanPSMT" w:hAnsi="Arial" w:cs="Arial"/>
                <w:lang w:val="sr-Cyrl-CS"/>
              </w:rPr>
              <w:t>5</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FD2568"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FD2568"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FD2568">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w:t>
            </w:r>
            <w:r w:rsidR="00647AA2">
              <w:rPr>
                <w:rFonts w:ascii="Arial" w:eastAsia="TimesNewRomanPSMT" w:hAnsi="Arial" w:cs="Arial"/>
                <w:lang w:val="ru-RU"/>
              </w:rPr>
              <w:t>понуђача о поштовању обавеза из чл. 75.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FD2568"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647AA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00647AA2">
              <w:rPr>
                <w:rFonts w:ascii="Arial" w:eastAsia="TimesNewRomanPSMT" w:hAnsi="Arial" w:cs="Arial"/>
                <w:lang w:val="ru-RU"/>
              </w:rPr>
              <w:t>о пош</w:t>
            </w:r>
            <w:r w:rsidR="00FD2568">
              <w:rPr>
                <w:rFonts w:ascii="Arial" w:eastAsia="TimesNewRomanPSMT" w:hAnsi="Arial" w:cs="Arial"/>
                <w:lang w:val="ru-RU"/>
              </w:rPr>
              <w:t>товању обавеза из чл. 75.</w:t>
            </w:r>
            <w:r w:rsidR="00647AA2">
              <w:rPr>
                <w:rFonts w:ascii="Arial" w:eastAsia="TimesNewRomanPSMT" w:hAnsi="Arial" w:cs="Arial"/>
                <w:lang w:val="ru-RU"/>
              </w:rPr>
              <w:t xml:space="preserve">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hAnsi="Arial" w:cs="Arial"/>
                <w:lang w:val="sr-Cyrl-CS"/>
              </w:rPr>
            </w:pPr>
            <w:r>
              <w:rPr>
                <w:rFonts w:ascii="Arial" w:hAnsi="Arial" w:cs="Arial"/>
                <w:lang w:val="sr-Cyrl-CS"/>
              </w:rPr>
              <w:t>2</w:t>
            </w:r>
            <w:r w:rsidR="00FD2568">
              <w:rPr>
                <w:rFonts w:ascii="Arial" w:hAnsi="Arial" w:cs="Arial"/>
                <w:lang w:val="sr-Cyrl-CS"/>
              </w:rPr>
              <w:t>0</w:t>
            </w:r>
          </w:p>
        </w:tc>
      </w:tr>
      <w:tr w:rsidR="00FD2568"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FD2568" w:rsidRDefault="00FD2568" w:rsidP="00E412E0">
            <w:pPr>
              <w:snapToGrid w:val="0"/>
              <w:jc w:val="center"/>
              <w:rPr>
                <w:rFonts w:ascii="Arial" w:eastAsia="TimesNewRomanPSMT" w:hAnsi="Arial" w:cs="Arial"/>
                <w:lang w:val="sr-Cyrl-CS"/>
              </w:rPr>
            </w:pPr>
            <w:r>
              <w:rPr>
                <w:rFonts w:ascii="Arial" w:eastAsia="TimesNewRomanPSMT" w:hAnsi="Arial" w:cs="Arial"/>
                <w:lang w:val="sr-Cyrl-CS"/>
              </w:rPr>
              <w:t>Образац 7</w:t>
            </w:r>
          </w:p>
        </w:tc>
        <w:tc>
          <w:tcPr>
            <w:tcW w:w="6804" w:type="dxa"/>
            <w:tcBorders>
              <w:top w:val="single" w:sz="4" w:space="0" w:color="000000"/>
              <w:left w:val="single" w:sz="4" w:space="0" w:color="000000"/>
              <w:bottom w:val="single" w:sz="4" w:space="0" w:color="000000"/>
            </w:tcBorders>
            <w:shd w:val="clear" w:color="auto" w:fill="auto"/>
          </w:tcPr>
          <w:p w:rsidR="00FD2568" w:rsidRPr="00926144" w:rsidRDefault="00FD2568" w:rsidP="00E412E0">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FD2568" w:rsidRDefault="00FD2568" w:rsidP="00BD7632">
            <w:pPr>
              <w:snapToGrid w:val="0"/>
              <w:jc w:val="center"/>
              <w:rPr>
                <w:rFonts w:ascii="Arial" w:hAnsi="Arial" w:cs="Arial"/>
                <w:lang w:val="sr-Cyrl-CS"/>
              </w:rPr>
            </w:pPr>
            <w:r>
              <w:rPr>
                <w:rFonts w:ascii="Arial" w:hAnsi="Arial" w:cs="Arial"/>
                <w:lang w:val="sr-Cyrl-CS"/>
              </w:rPr>
              <w:t>21</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w:t>
            </w:r>
            <w:r w:rsidR="003A63AE">
              <w:rPr>
                <w:rFonts w:ascii="Arial" w:hAnsi="Arial" w:cs="Arial"/>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A63AE"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bl>
    <w:p w:rsidR="00AD24A0" w:rsidRDefault="00AD24A0" w:rsidP="005520AD">
      <w:pPr>
        <w:jc w:val="both"/>
        <w:rPr>
          <w:rFonts w:ascii="Arial" w:eastAsia="TimesNewRomanPSMT" w:hAnsi="Arial" w:cs="Arial"/>
          <w:lang/>
        </w:rPr>
      </w:pPr>
    </w:p>
    <w:p w:rsidR="00932C6D" w:rsidRPr="00FD2568" w:rsidRDefault="00932C6D" w:rsidP="005520AD">
      <w:pPr>
        <w:jc w:val="both"/>
        <w:rPr>
          <w:rFonts w:ascii="Arial" w:eastAsia="TimesNewRomanPSMT" w:hAnsi="Arial" w:cs="Arial"/>
          <w:lang/>
        </w:rPr>
      </w:pPr>
    </w:p>
    <w:p w:rsidR="005520AD" w:rsidRDefault="005520AD"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 xml:space="preserve">Наручилац: </w:t>
      </w:r>
      <w:r w:rsidR="00647AA2">
        <w:rPr>
          <w:lang w:val="sr-Cyrl-CS"/>
        </w:rPr>
        <w:t xml:space="preserve">Република Србија, </w:t>
      </w:r>
      <w:r>
        <w:t>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47AA2">
        <w:rPr>
          <w:rFonts w:ascii="Arial" w:hAnsi="Arial" w:cs="Arial"/>
          <w:lang w:val="sr-Cyrl-CS"/>
        </w:rPr>
        <w:t>2</w:t>
      </w:r>
      <w:r>
        <w:rPr>
          <w:rFonts w:ascii="Arial" w:hAnsi="Arial" w:cs="Arial"/>
          <w:lang w:val="sr-Cyrl-CS"/>
        </w:rPr>
        <w:t xml:space="preserve">, </w:t>
      </w:r>
      <w:r w:rsidR="00647AA2">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00647AA2" w:rsidRPr="00A314D3">
        <w:rPr>
          <w:rFonts w:ascii="Arial" w:hAnsi="Arial" w:cs="Arial"/>
          <w:b/>
          <w:lang w:val="ru-RU"/>
        </w:rPr>
        <w:t xml:space="preserve">отвореном </w:t>
      </w:r>
      <w:r w:rsidRPr="00A314D3">
        <w:rPr>
          <w:rFonts w:ascii="Arial" w:hAnsi="Arial" w:cs="Arial"/>
          <w:b/>
          <w:lang w:val="sr-Cyrl-CS"/>
        </w:rPr>
        <w:t>поступку</w:t>
      </w:r>
      <w:r>
        <w:rPr>
          <w:rFonts w:ascii="Arial" w:hAnsi="Arial" w:cs="Arial"/>
          <w:lang w:val="sr-Cyrl-CS"/>
        </w:rPr>
        <w:t xml:space="preserve"> јавне набавке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00677188">
        <w:rPr>
          <w:rFonts w:ascii="Arial" w:hAnsi="Arial" w:cs="Arial"/>
          <w:lang w:val="ru-RU"/>
        </w:rPr>
        <w:t>9/2020</w:t>
      </w:r>
      <w:r>
        <w:rPr>
          <w:rFonts w:ascii="Arial" w:hAnsi="Arial" w:cs="Arial"/>
          <w:lang w:val="ru-RU"/>
        </w:rPr>
        <w:t xml:space="preserve">, наведене у Плану јавних набавки под бројем </w:t>
      </w:r>
      <w:r w:rsidR="00677188">
        <w:rPr>
          <w:rFonts w:ascii="Arial" w:hAnsi="Arial" w:cs="Arial"/>
          <w:lang w:val="ru-RU"/>
        </w:rPr>
        <w:t>1.2.6/20</w:t>
      </w:r>
      <w:r>
        <w:rPr>
          <w:rFonts w:ascii="Arial" w:hAnsi="Arial" w:cs="Arial"/>
          <w:lang w:val="ru-RU"/>
        </w:rPr>
        <w:t xml:space="preserve">јесу </w:t>
      </w:r>
      <w:r w:rsidRPr="002B5B9B">
        <w:rPr>
          <w:rFonts w:ascii="Arial" w:hAnsi="Arial" w:cs="Arial"/>
          <w:bCs/>
        </w:rPr>
        <w:t xml:space="preserve">Услуге стручног надзора </w:t>
      </w:r>
      <w:r w:rsidR="00500542">
        <w:rPr>
          <w:rFonts w:ascii="Arial" w:hAnsi="Arial" w:cs="Arial"/>
          <w:bCs/>
        </w:rPr>
        <w:t xml:space="preserve">за </w:t>
      </w:r>
      <w:r w:rsidR="00A314D3">
        <w:rPr>
          <w:rFonts w:ascii="Arial" w:hAnsi="Arial" w:cs="Arial"/>
          <w:bCs/>
          <w:lang w:val="sr-Cyrl-CS"/>
        </w:rPr>
        <w:t>набавку</w:t>
      </w:r>
      <w:r w:rsidR="00500542">
        <w:rPr>
          <w:rFonts w:ascii="Arial" w:hAnsi="Arial" w:cs="Arial"/>
          <w:bCs/>
        </w:rPr>
        <w:t xml:space="preserve"> опреме за рационализацију потрошње електричне енергије на мрежи јавног осветљења</w:t>
      </w:r>
      <w:r>
        <w:rPr>
          <w:rFonts w:ascii="Arial" w:hAnsi="Arial" w:cs="Arial"/>
          <w:bCs/>
        </w:rPr>
        <w:t xml:space="preserve">, </w:t>
      </w:r>
      <w:r w:rsidR="00677188">
        <w:rPr>
          <w:rFonts w:ascii="Arial" w:hAnsi="Arial" w:cs="Arial"/>
          <w:bCs/>
        </w:rPr>
        <w:t>V фаза</w:t>
      </w:r>
      <w:r w:rsidR="00A314D3">
        <w:rPr>
          <w:rFonts w:ascii="Arial" w:hAnsi="Arial" w:cs="Arial"/>
          <w:bCs/>
          <w:lang w:val="sr-Cyrl-CS"/>
        </w:rPr>
        <w:t xml:space="preserve">, </w:t>
      </w:r>
      <w:r>
        <w:rPr>
          <w:rFonts w:ascii="Arial" w:hAnsi="Arial" w:cs="Arial"/>
          <w:bCs/>
        </w:rPr>
        <w:t xml:space="preserve">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8A7959"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8A7959" w:rsidP="00AD24A0">
      <w:pPr>
        <w:jc w:val="both"/>
        <w:rPr>
          <w:rFonts w:ascii="Arial" w:hAnsi="Arial" w:cs="Arial"/>
          <w:b/>
          <w:bCs/>
          <w:iCs/>
          <w:lang w:val="sr-Cyrl-CS"/>
        </w:rPr>
      </w:pPr>
      <w:r>
        <w:rPr>
          <w:rFonts w:ascii="Arial" w:hAnsi="Arial" w:cs="Arial"/>
          <w:b/>
          <w:bCs/>
          <w:i/>
          <w:iCs/>
          <w:lang w:val="sr-Cyrl-CS"/>
        </w:rPr>
        <w:t>5</w:t>
      </w:r>
      <w:r w:rsidR="00AD24A0">
        <w:rPr>
          <w:rFonts w:ascii="Arial" w:hAnsi="Arial" w:cs="Arial"/>
          <w:b/>
          <w:bCs/>
          <w:i/>
          <w:iCs/>
          <w:lang w:val="sr-Cyrl-CS"/>
        </w:rPr>
        <w:t>.</w:t>
      </w:r>
      <w:r w:rsidR="00AD24A0" w:rsidRPr="002B3379">
        <w:rPr>
          <w:rFonts w:ascii="Arial" w:hAnsi="Arial" w:cs="Arial"/>
          <w:b/>
          <w:bCs/>
          <w:iCs/>
          <w:lang w:val="sr-Cyrl-CS"/>
        </w:rPr>
        <w:t xml:space="preserve"> Контакт</w:t>
      </w:r>
    </w:p>
    <w:p w:rsidR="00A314D3" w:rsidRPr="003B4DEB" w:rsidRDefault="00A314D3" w:rsidP="00A314D3">
      <w:pPr>
        <w:jc w:val="both"/>
        <w:rPr>
          <w:rFonts w:ascii="Arial" w:hAnsi="Arial" w:cs="Arial"/>
          <w:lang w:val="sr-Cyrl-CS"/>
        </w:rPr>
      </w:pPr>
      <w:r w:rsidRPr="003A7CFB">
        <w:rPr>
          <w:rFonts w:ascii="Arial" w:hAnsi="Arial" w:cs="Arial"/>
          <w:lang w:val="ru-RU"/>
        </w:rPr>
        <w:t xml:space="preserve">Лица за контакт: </w:t>
      </w:r>
      <w:r>
        <w:rPr>
          <w:rFonts w:ascii="Arial" w:hAnsi="Arial" w:cs="Arial"/>
          <w:lang w:val="sr-Cyrl-CS"/>
        </w:rPr>
        <w:t>ЈеленаДрагељевић</w:t>
      </w:r>
    </w:p>
    <w:p w:rsidR="00A314D3" w:rsidRPr="003B4DEB" w:rsidRDefault="00A314D3" w:rsidP="00A314D3">
      <w:pPr>
        <w:jc w:val="both"/>
        <w:rPr>
          <w:rFonts w:ascii="Arial" w:hAnsi="Arial" w:cs="Arial"/>
        </w:rPr>
      </w:pPr>
      <w:r w:rsidRPr="003A7CFB">
        <w:rPr>
          <w:rFonts w:ascii="Arial" w:hAnsi="Arial" w:cs="Arial"/>
          <w:lang w:val="sr-Cyrl-CS"/>
        </w:rPr>
        <w:t xml:space="preserve">Е - mail адреса: </w:t>
      </w:r>
      <w:hyperlink r:id="rId11" w:history="1">
        <w:r w:rsidRPr="00BE5541">
          <w:rPr>
            <w:rStyle w:val="Hyperlink"/>
            <w:rFonts w:ascii="Arial" w:hAnsi="Arial" w:cs="Arial"/>
            <w:lang w:val="sr-Latn-CS"/>
          </w:rPr>
          <w:t>jelenadrageljevic</w:t>
        </w:r>
        <w:r w:rsidRPr="00BE5541">
          <w:rPr>
            <w:rStyle w:val="Hyperlink"/>
            <w:rFonts w:ascii="Arial" w:hAnsi="Arial" w:cs="Arial"/>
          </w:rPr>
          <w:t>@ymail.com</w:t>
        </w:r>
      </w:hyperlink>
    </w:p>
    <w:p w:rsidR="00A314D3" w:rsidRPr="00460264" w:rsidRDefault="00A314D3" w:rsidP="00A314D3">
      <w:pPr>
        <w:jc w:val="both"/>
        <w:rPr>
          <w:rFonts w:ascii="Arial" w:hAnsi="Arial" w:cs="Arial"/>
          <w:bCs/>
          <w:lang w:val="sr-Cyrl-CS"/>
        </w:rPr>
      </w:pPr>
      <w:r>
        <w:rPr>
          <w:rFonts w:ascii="Arial" w:hAnsi="Arial" w:cs="Arial"/>
          <w:lang w:val="sr-Cyrl-CS"/>
        </w:rPr>
        <w:t>факс: 034/6842-314</w:t>
      </w:r>
    </w:p>
    <w:p w:rsidR="00AD24A0" w:rsidRDefault="00AD24A0" w:rsidP="00AD24A0">
      <w:pPr>
        <w:jc w:val="both"/>
        <w:rPr>
          <w:rFonts w:ascii="Arial" w:hAnsi="Arial" w:cs="Arial"/>
          <w:bCs/>
          <w:color w:val="C00000"/>
          <w:lang w:val="ru-RU"/>
        </w:rPr>
      </w:pPr>
    </w:p>
    <w:p w:rsidR="00102B53" w:rsidRPr="008566BF" w:rsidRDefault="00102B53"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1524FB"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1524FB" w:rsidRPr="00BC4C22" w:rsidRDefault="001524FB" w:rsidP="001524FB">
      <w:pPr>
        <w:ind w:left="270"/>
        <w:jc w:val="both"/>
        <w:rPr>
          <w:rFonts w:ascii="Arial" w:hAnsi="Arial" w:cs="Arial"/>
          <w:b/>
          <w:bCs/>
        </w:rPr>
      </w:pP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sidR="00647AA2">
        <w:rPr>
          <w:rFonts w:ascii="Arial" w:hAnsi="Arial" w:cs="Arial"/>
          <w:lang w:val="ru-RU"/>
        </w:rPr>
        <w:t>В</w:t>
      </w:r>
      <w:r>
        <w:rPr>
          <w:rFonts w:ascii="Arial" w:hAnsi="Arial" w:cs="Arial"/>
          <w:lang w:val="ru-RU"/>
        </w:rPr>
        <w:t>В</w:t>
      </w:r>
      <w:r w:rsidRPr="008566BF">
        <w:rPr>
          <w:rFonts w:ascii="Arial" w:hAnsi="Arial" w:cs="Arial"/>
          <w:lang w:val="ru-RU"/>
        </w:rPr>
        <w:t xml:space="preserve"> бр</w:t>
      </w:r>
      <w:r>
        <w:rPr>
          <w:rFonts w:ascii="Arial" w:hAnsi="Arial" w:cs="Arial"/>
          <w:lang w:val="ru-RU"/>
        </w:rPr>
        <w:t>.</w:t>
      </w:r>
      <w:r w:rsidR="00677188">
        <w:rPr>
          <w:rFonts w:ascii="Arial" w:hAnsi="Arial" w:cs="Arial"/>
          <w:lang w:val="ru-RU"/>
        </w:rPr>
        <w:t>9/2020</w:t>
      </w:r>
      <w:r w:rsidRPr="001524FB">
        <w:rPr>
          <w:rFonts w:ascii="Arial" w:hAnsi="Arial" w:cs="Arial"/>
          <w:lang w:val="ru-RU"/>
        </w:rPr>
        <w:t>,</w:t>
      </w:r>
      <w:r>
        <w:rPr>
          <w:rFonts w:ascii="Arial" w:hAnsi="Arial" w:cs="Arial"/>
          <w:lang w:val="ru-RU"/>
        </w:rPr>
        <w:t xml:space="preserve">наведене у Плану јавних набавки под бројем </w:t>
      </w:r>
      <w:r w:rsidR="00677188">
        <w:rPr>
          <w:rFonts w:ascii="Arial" w:hAnsi="Arial" w:cs="Arial"/>
          <w:lang w:val="ru-RU"/>
        </w:rPr>
        <w:t xml:space="preserve">1.2.6/20 </w:t>
      </w:r>
      <w:r w:rsidR="00BC4C22">
        <w:rPr>
          <w:rFonts w:ascii="Arial" w:hAnsi="Arial" w:cs="Arial"/>
          <w:lang w:val="ru-RU"/>
        </w:rPr>
        <w:t>јесу</w:t>
      </w:r>
      <w:r w:rsidR="00A314D3" w:rsidRPr="00A314D3">
        <w:rPr>
          <w:rFonts w:ascii="Arial" w:hAnsi="Arial" w:cs="Arial"/>
          <w:b/>
          <w:bCs/>
        </w:rPr>
        <w:t xml:space="preserve">Услуге стручног надзора за </w:t>
      </w:r>
      <w:r w:rsidR="00A314D3" w:rsidRPr="00A314D3">
        <w:rPr>
          <w:rFonts w:ascii="Arial" w:hAnsi="Arial" w:cs="Arial"/>
          <w:b/>
          <w:bCs/>
          <w:lang w:val="sr-Cyrl-CS"/>
        </w:rPr>
        <w:t>набавку</w:t>
      </w:r>
      <w:r w:rsidR="00A314D3"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102B53" w:rsidRDefault="00102B53" w:rsidP="005520AD">
      <w:pPr>
        <w:jc w:val="both"/>
        <w:rPr>
          <w:rFonts w:ascii="Arial" w:hAnsi="Arial" w:cs="Arial"/>
          <w:i/>
          <w:iCs/>
        </w:rPr>
      </w:pPr>
    </w:p>
    <w:p w:rsidR="00932C6D" w:rsidRDefault="00932C6D" w:rsidP="005520AD">
      <w:pPr>
        <w:jc w:val="both"/>
        <w:rPr>
          <w:rFonts w:ascii="Arial" w:hAnsi="Arial" w:cs="Arial"/>
          <w:i/>
          <w:iCs/>
        </w:rPr>
      </w:pPr>
    </w:p>
    <w:p w:rsidR="00932C6D" w:rsidRDefault="00932C6D" w:rsidP="005520AD">
      <w:pPr>
        <w:jc w:val="both"/>
        <w:rPr>
          <w:rFonts w:ascii="Arial" w:hAnsi="Arial" w:cs="Arial"/>
          <w:i/>
          <w:iCs/>
        </w:rPr>
      </w:pPr>
    </w:p>
    <w:p w:rsidR="00932C6D" w:rsidRPr="00932C6D" w:rsidRDefault="00932C6D" w:rsidP="005520AD">
      <w:pPr>
        <w:jc w:val="both"/>
        <w:rPr>
          <w:rFonts w:ascii="Arial" w:hAnsi="Arial" w:cs="Arial"/>
          <w:i/>
          <w:iCs/>
        </w:rPr>
      </w:pPr>
    </w:p>
    <w:p w:rsidR="005520AD" w:rsidRPr="0054398B" w:rsidRDefault="005520AD" w:rsidP="005520AD">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5F560C" w:rsidRDefault="005520AD" w:rsidP="005F560C">
      <w:pPr>
        <w:suppressAutoHyphens w:val="0"/>
        <w:spacing w:line="240" w:lineRule="auto"/>
        <w:ind w:firstLine="360"/>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sidR="005F560C" w:rsidRPr="00926144">
        <w:rPr>
          <w:rFonts w:ascii="Arial" w:hAnsi="Arial" w:cs="Arial"/>
          <w:lang w:val="sr-Cyrl-CS"/>
        </w:rPr>
        <w:t>Законом о планирању и изградњи (''Сл. гласник РС'' бр. 72/2009, 81/2009</w:t>
      </w:r>
      <w:r w:rsidR="005F560C">
        <w:rPr>
          <w:rFonts w:ascii="Arial" w:hAnsi="Arial" w:cs="Arial"/>
        </w:rPr>
        <w:t>-испр.</w:t>
      </w:r>
      <w:r w:rsidR="005F560C" w:rsidRPr="00926144">
        <w:rPr>
          <w:rFonts w:ascii="Arial" w:hAnsi="Arial" w:cs="Arial"/>
          <w:lang w:val="sr-Cyrl-CS"/>
        </w:rPr>
        <w:t xml:space="preserve">, </w:t>
      </w:r>
      <w:r w:rsidR="005F560C">
        <w:rPr>
          <w:rFonts w:ascii="Arial" w:hAnsi="Arial" w:cs="Arial"/>
          <w:lang w:val="sr-Cyrl-CS"/>
        </w:rPr>
        <w:t xml:space="preserve">64/2010-одлука УС, </w:t>
      </w:r>
      <w:r w:rsidR="005F560C" w:rsidRPr="00926144">
        <w:rPr>
          <w:rFonts w:ascii="Arial" w:hAnsi="Arial" w:cs="Arial"/>
          <w:lang w:val="sr-Cyrl-CS"/>
        </w:rPr>
        <w:t>24/2011, 121/2012, 42/2013</w:t>
      </w:r>
      <w:r w:rsidR="005F560C">
        <w:rPr>
          <w:rFonts w:ascii="Arial" w:hAnsi="Arial" w:cs="Arial"/>
          <w:lang w:val="sr-Cyrl-CS"/>
        </w:rPr>
        <w:t>-одлука УС</w:t>
      </w:r>
      <w:r w:rsidR="005F560C" w:rsidRPr="00926144">
        <w:rPr>
          <w:rFonts w:ascii="Arial" w:hAnsi="Arial" w:cs="Arial"/>
          <w:lang w:val="sr-Cyrl-CS"/>
        </w:rPr>
        <w:t>, 50/2013</w:t>
      </w:r>
      <w:r w:rsidR="005F560C">
        <w:rPr>
          <w:rFonts w:ascii="Arial" w:hAnsi="Arial" w:cs="Arial"/>
          <w:lang w:val="sr-Cyrl-CS"/>
        </w:rPr>
        <w:t>-одлука УС</w:t>
      </w:r>
      <w:r w:rsidR="005F560C" w:rsidRPr="00926144">
        <w:rPr>
          <w:rFonts w:ascii="Arial" w:hAnsi="Arial" w:cs="Arial"/>
          <w:lang w:val="sr-Cyrl-CS"/>
        </w:rPr>
        <w:t>, 98/2013</w:t>
      </w:r>
      <w:r w:rsidR="005F560C">
        <w:rPr>
          <w:rFonts w:ascii="Arial" w:hAnsi="Arial" w:cs="Arial"/>
          <w:lang w:val="sr-Cyrl-CS"/>
        </w:rPr>
        <w:t xml:space="preserve">-одлука УС, 132/2014, </w:t>
      </w:r>
      <w:r w:rsidR="005F560C" w:rsidRPr="00926144">
        <w:rPr>
          <w:rFonts w:ascii="Arial" w:hAnsi="Arial" w:cs="Arial"/>
          <w:lang w:val="sr-Cyrl-CS"/>
        </w:rPr>
        <w:t>145/2014</w:t>
      </w:r>
      <w:r w:rsidR="005F560C">
        <w:rPr>
          <w:rFonts w:ascii="Arial" w:hAnsi="Arial" w:cs="Arial"/>
          <w:lang w:val="sr-Cyrl-CS"/>
        </w:rPr>
        <w:t>, 83/2018, 31/2019, 37/2019-др.закон и 9/2020</w:t>
      </w:r>
      <w:r w:rsidR="005F560C" w:rsidRPr="00926144">
        <w:rPr>
          <w:rFonts w:ascii="Arial" w:hAnsi="Arial" w:cs="Arial"/>
          <w:lang w:val="sr-Cyrl-CS"/>
        </w:rPr>
        <w:t>), Правилником о садржини и начину вођења стручног надзора (''Сл. гласник РС'' бр. 22/2015 и 24/2017), као и</w:t>
      </w:r>
      <w:r w:rsidR="005F560C" w:rsidRPr="00926144">
        <w:rPr>
          <w:rFonts w:ascii="Arial" w:hAnsi="Arial" w:cs="Arial"/>
        </w:rPr>
        <w:t xml:space="preserve"> са законима, прописима, стандардима</w:t>
      </w:r>
      <w:r w:rsidR="005F560C" w:rsidRPr="00926144">
        <w:rPr>
          <w:rFonts w:ascii="Arial" w:hAnsi="Arial" w:cs="Arial"/>
          <w:lang w:val="sr-Cyrl-CS"/>
        </w:rPr>
        <w:t>, нормама квалитета</w:t>
      </w:r>
      <w:r w:rsidR="005F560C" w:rsidRPr="00926144">
        <w:rPr>
          <w:rFonts w:ascii="Arial" w:hAnsi="Arial" w:cs="Arial"/>
        </w:rPr>
        <w:t xml:space="preserve"> и техничким условима који важе</w:t>
      </w:r>
      <w:r w:rsidR="005F560C" w:rsidRPr="00926144">
        <w:rPr>
          <w:rFonts w:ascii="Arial" w:hAnsi="Arial" w:cs="Arial"/>
          <w:lang w:val="sr-Cyrl-CS"/>
        </w:rPr>
        <w:t xml:space="preserve"> за предметне услуге.</w:t>
      </w:r>
    </w:p>
    <w:p w:rsidR="00822DFD" w:rsidRDefault="00822DFD" w:rsidP="005520AD">
      <w:pPr>
        <w:ind w:firstLine="360"/>
        <w:jc w:val="both"/>
        <w:rPr>
          <w:rFonts w:ascii="Arial" w:hAnsi="Arial" w:cs="Arial"/>
          <w:lang w:val="sr-Cyrl-CS"/>
        </w:rPr>
      </w:pPr>
      <w:r>
        <w:rPr>
          <w:rFonts w:ascii="Arial" w:hAnsi="Arial" w:cs="Arial"/>
          <w:lang w:val="sr-Cyrl-CS"/>
        </w:rPr>
        <w:t>Предмет јавне набавке је</w:t>
      </w:r>
      <w:r w:rsidRPr="0054398B">
        <w:rPr>
          <w:rFonts w:ascii="Arial" w:hAnsi="Arial" w:cs="Arial"/>
          <w:lang w:val="sr-Cyrl-CS"/>
        </w:rPr>
        <w:t xml:space="preserve"> вршење услуга стручног надзора у складу са потребама наручиоца за време важења уговора о јавној набавци. </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w:t>
      </w:r>
      <w:r w:rsidR="002D0335">
        <w:rPr>
          <w:rFonts w:ascii="Arial" w:hAnsi="Arial" w:cs="Arial"/>
          <w:lang w:val="sr-Cyrl-CS"/>
        </w:rPr>
        <w:t>рема природи и динамици изградњ</w:t>
      </w:r>
      <w:r w:rsidR="002D0335">
        <w:rPr>
          <w:rFonts w:ascii="Arial" w:hAnsi="Arial" w:cs="Arial"/>
        </w:rPr>
        <w:t>e</w:t>
      </w:r>
      <w:r>
        <w:rPr>
          <w:rFonts w:ascii="Arial" w:hAnsi="Arial" w:cs="Arial"/>
          <w:lang w:val="sr-Cyrl-CS"/>
        </w:rPr>
        <w:t xml:space="preserve">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822DFD" w:rsidRPr="00B91075" w:rsidRDefault="00822DFD" w:rsidP="00822DFD">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lastRenderedPageBreak/>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822DFD" w:rsidRDefault="00822DFD" w:rsidP="00822DFD">
      <w:pPr>
        <w:pStyle w:val="ListParagraph"/>
        <w:numPr>
          <w:ilvl w:val="0"/>
          <w:numId w:val="4"/>
        </w:numPr>
        <w:tabs>
          <w:tab w:val="left" w:pos="450"/>
        </w:tabs>
        <w:suppressAutoHyphens w:val="0"/>
        <w:spacing w:line="240" w:lineRule="auto"/>
        <w:ind w:left="360"/>
        <w:contextualSpacing/>
        <w:jc w:val="both"/>
        <w:rPr>
          <w:rFonts w:ascii="Arial" w:hAnsi="Arial" w:cs="Arial"/>
          <w:lang w:val="sr-Cyrl-CS"/>
        </w:rPr>
      </w:pPr>
      <w:r w:rsidRPr="00613CC9">
        <w:rPr>
          <w:rFonts w:ascii="Arial" w:hAnsi="Arial" w:cs="Arial"/>
          <w:lang w:val="sr-Cyrl-CS"/>
        </w:rPr>
        <w:t>Решавање дргуих питања која се појаве у току грађења, односно извршења посла.</w:t>
      </w:r>
    </w:p>
    <w:p w:rsidR="005520AD" w:rsidRDefault="005520AD" w:rsidP="005520AD">
      <w:pPr>
        <w:jc w:val="both"/>
        <w:rPr>
          <w:rFonts w:ascii="Arial" w:hAnsi="Arial" w:cs="Arial"/>
          <w:lang w:val="sr-Cyrl-CS"/>
        </w:rPr>
      </w:pPr>
    </w:p>
    <w:p w:rsidR="00822DFD" w:rsidRPr="00480331" w:rsidRDefault="00822DFD" w:rsidP="00822DFD">
      <w:pPr>
        <w:tabs>
          <w:tab w:val="left" w:pos="450"/>
        </w:tabs>
        <w:suppressAutoHyphens w:val="0"/>
        <w:spacing w:line="240" w:lineRule="auto"/>
        <w:contextualSpacing/>
        <w:jc w:val="both"/>
        <w:rPr>
          <w:rFonts w:ascii="Arial" w:hAnsi="Arial" w:cs="Arial"/>
          <w:lang w:val="sr-Cyrl-CS"/>
        </w:rPr>
      </w:pPr>
      <w:r w:rsidRPr="00480331">
        <w:rPr>
          <w:rFonts w:ascii="Arial" w:hAnsi="Arial" w:cs="Arial"/>
          <w:lang w:val="sr-Cyrl-CS"/>
        </w:rPr>
        <w:t>Услуге стручног надзора се уговарају за</w:t>
      </w:r>
      <w:r w:rsidR="001A3695">
        <w:rPr>
          <w:rFonts w:ascii="Arial" w:hAnsi="Arial" w:cs="Arial"/>
          <w:lang w:val="sr-Cyrl-CS"/>
        </w:rPr>
        <w:t xml:space="preserve"> набавку</w:t>
      </w:r>
      <w:r w:rsidRPr="00480331">
        <w:rPr>
          <w:rFonts w:ascii="Arial" w:hAnsi="Arial" w:cs="Arial"/>
          <w:lang w:val="sr-Cyrl-CS"/>
        </w:rPr>
        <w:t xml:space="preserve"> монтажу опреме за рационализацију потрошње електричне енергије на мрежи јавног осветљења, </w:t>
      </w:r>
      <w:r w:rsidR="00677188">
        <w:rPr>
          <w:rFonts w:ascii="Arial" w:hAnsi="Arial" w:cs="Arial"/>
          <w:lang w:val="sr-Latn-CS"/>
        </w:rPr>
        <w:t>V фаза</w:t>
      </w:r>
      <w:r w:rsidR="000B7CDE">
        <w:rPr>
          <w:rFonts w:ascii="Arial" w:hAnsi="Arial" w:cs="Arial"/>
          <w:lang w:val="sr-Cyrl-CS"/>
        </w:rPr>
        <w:t xml:space="preserve">, </w:t>
      </w:r>
      <w:r w:rsidR="001A3695">
        <w:rPr>
          <w:rFonts w:ascii="Arial" w:hAnsi="Arial" w:cs="Arial"/>
          <w:lang w:val="sr-Cyrl-CS"/>
        </w:rPr>
        <w:t>процењене</w:t>
      </w:r>
      <w:r w:rsidRPr="00480331">
        <w:rPr>
          <w:rFonts w:ascii="Arial" w:hAnsi="Arial" w:cs="Arial"/>
          <w:lang w:val="sr-Cyrl-CS"/>
        </w:rPr>
        <w:t xml:space="preserve"> вредности од</w:t>
      </w:r>
      <w:r w:rsidR="005F560C">
        <w:rPr>
          <w:rFonts w:ascii="Arial" w:hAnsi="Arial" w:cs="Arial"/>
          <w:lang w:val="sr-Cyrl-CS"/>
        </w:rPr>
        <w:t xml:space="preserve"> 12.691.200</w:t>
      </w:r>
      <w:r w:rsidR="000B7CDE" w:rsidRPr="002D0335">
        <w:rPr>
          <w:rFonts w:ascii="Arial" w:hAnsi="Arial" w:cs="Arial"/>
          <w:lang w:val="sr-Cyrl-CS"/>
        </w:rPr>
        <w:t>,00</w:t>
      </w:r>
      <w:r w:rsidRPr="00480331">
        <w:rPr>
          <w:rFonts w:ascii="Arial" w:hAnsi="Arial" w:cs="Arial"/>
        </w:rPr>
        <w:t>динара без ПДВ-а</w:t>
      </w:r>
      <w:r w:rsidRPr="00480331">
        <w:rPr>
          <w:rFonts w:ascii="Arial" w:hAnsi="Arial" w:cs="Arial"/>
          <w:lang w:val="sr-Cyrl-CS"/>
        </w:rPr>
        <w:t>.</w:t>
      </w:r>
    </w:p>
    <w:p w:rsidR="00D02997" w:rsidRPr="001A3695" w:rsidRDefault="00D02997" w:rsidP="001A3695">
      <w:pPr>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 xml:space="preserve">Понуђач је дужан да започне са извршењем сваке појединачне услуге стручног надзора у року који одреди наручилац, тј од дана увођења </w:t>
      </w:r>
      <w:r w:rsidR="001A3695">
        <w:rPr>
          <w:rFonts w:ascii="Arial" w:hAnsi="Arial" w:cs="Arial"/>
          <w:lang w:val="sr-Cyrl-CS"/>
        </w:rPr>
        <w:t>добављача</w:t>
      </w:r>
      <w:r>
        <w:rPr>
          <w:rFonts w:ascii="Arial" w:hAnsi="Arial" w:cs="Arial"/>
          <w:lang w:val="sr-Cyrl-CS"/>
        </w:rPr>
        <w:t xml:space="preserve"> у посао.</w:t>
      </w:r>
    </w:p>
    <w:p w:rsidR="00263685" w:rsidRPr="00063A21" w:rsidRDefault="00263685" w:rsidP="00D02997">
      <w:pPr>
        <w:pStyle w:val="ListParagraph"/>
        <w:tabs>
          <w:tab w:val="left" w:pos="90"/>
        </w:tabs>
        <w:ind w:left="0"/>
        <w:jc w:val="both"/>
        <w:rPr>
          <w:rFonts w:ascii="Arial" w:hAnsi="Arial" w:cs="Arial"/>
          <w:lang w:val="sr-Cyrl-CS"/>
        </w:rPr>
      </w:pPr>
    </w:p>
    <w:p w:rsidR="005520AD"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263685" w:rsidRPr="00263685" w:rsidRDefault="00263685" w:rsidP="00D02997">
      <w:pPr>
        <w:tabs>
          <w:tab w:val="left" w:pos="90"/>
        </w:tabs>
        <w:jc w:val="both"/>
        <w:rPr>
          <w:rFonts w:ascii="Arial" w:eastAsia="Times New Roman" w:hAnsi="Arial" w:cs="Arial"/>
          <w:lang w:val="sr-Cyrl-CS"/>
        </w:rPr>
      </w:pPr>
    </w:p>
    <w:p w:rsidR="005520AD" w:rsidRPr="00B91075" w:rsidRDefault="005520AD" w:rsidP="00D02997">
      <w:pPr>
        <w:tabs>
          <w:tab w:val="left" w:pos="90"/>
        </w:tabs>
        <w:jc w:val="both"/>
        <w:rPr>
          <w:rFonts w:ascii="Arial" w:hAnsi="Arial" w:cs="Arial"/>
        </w:rPr>
      </w:pPr>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B77615">
      <w:pPr>
        <w:pStyle w:val="ListParagraph"/>
        <w:shd w:val="clear" w:color="auto" w:fill="C6D9F1"/>
        <w:ind w:left="0"/>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2D0335" w:rsidRDefault="00A32B8C" w:rsidP="00A32B8C">
      <w:pPr>
        <w:pStyle w:val="ListParagraph"/>
        <w:jc w:val="both"/>
        <w:rPr>
          <w:rFonts w:ascii="Arial" w:hAnsi="Arial" w:cs="Arial"/>
          <w:b/>
          <w:bCs/>
          <w:i/>
          <w:iCs/>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2D0335" w:rsidRDefault="00A32B8C" w:rsidP="00A32B8C">
      <w:pPr>
        <w:pStyle w:val="ListParagraph"/>
        <w:rPr>
          <w:rFonts w:ascii="Arial" w:hAnsi="Arial" w:cs="Arial"/>
          <w:b/>
          <w:bCs/>
          <w:i/>
          <w:iCs/>
        </w:rPr>
      </w:pPr>
    </w:p>
    <w:p w:rsidR="00A32B8C" w:rsidRDefault="00A32B8C" w:rsidP="00A32B8C">
      <w:pPr>
        <w:tabs>
          <w:tab w:val="left" w:pos="680"/>
        </w:tabs>
        <w:jc w:val="both"/>
        <w:rPr>
          <w:rFonts w:ascii="Arial" w:hAnsi="Arial" w:cs="Arial"/>
          <w:b/>
          <w:lang w:val="sr-Cyrl-CS"/>
        </w:rPr>
      </w:pPr>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263685" w:rsidRDefault="00263685" w:rsidP="00A32B8C">
      <w:pPr>
        <w:tabs>
          <w:tab w:val="left" w:pos="680"/>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01"/>
        <w:gridCol w:w="4472"/>
      </w:tblGrid>
      <w:tr w:rsidR="000C527D" w:rsidRPr="00EC36E3" w:rsidTr="00E412E0">
        <w:trPr>
          <w:trHeight w:val="296"/>
          <w:jc w:val="center"/>
        </w:trPr>
        <w:tc>
          <w:tcPr>
            <w:tcW w:w="669" w:type="dxa"/>
            <w:shd w:val="clear" w:color="auto" w:fill="C6D9F1"/>
          </w:tcPr>
          <w:p w:rsidR="000C527D" w:rsidRPr="00EC36E3" w:rsidRDefault="000C527D" w:rsidP="00E412E0">
            <w:pPr>
              <w:suppressAutoHyphens w:val="0"/>
              <w:spacing w:line="240" w:lineRule="auto"/>
              <w:contextualSpacing/>
              <w:rPr>
                <w:rFonts w:ascii="Arial" w:hAnsi="Arial" w:cs="Arial"/>
                <w:color w:val="auto"/>
                <w:lang w:val="sr-Cyrl-CS"/>
              </w:rPr>
            </w:pPr>
            <w:r w:rsidRPr="00EC36E3">
              <w:rPr>
                <w:rFonts w:ascii="Arial" w:hAnsi="Arial" w:cs="Arial"/>
                <w:color w:val="auto"/>
                <w:lang w:val="sr-Cyrl-CS"/>
              </w:rPr>
              <w:t>Р.бр</w:t>
            </w:r>
          </w:p>
        </w:tc>
        <w:tc>
          <w:tcPr>
            <w:tcW w:w="4101" w:type="dxa"/>
            <w:shd w:val="clear" w:color="auto" w:fill="C6D9F1"/>
          </w:tcPr>
          <w:p w:rsidR="000C527D" w:rsidRPr="00EC36E3" w:rsidRDefault="000C527D" w:rsidP="00E412E0">
            <w:pPr>
              <w:jc w:val="center"/>
              <w:rPr>
                <w:rFonts w:ascii="Arial" w:hAnsi="Arial" w:cs="Arial"/>
                <w:color w:val="auto"/>
                <w:lang w:val="sr-Cyrl-CS"/>
              </w:rPr>
            </w:pPr>
            <w:r w:rsidRPr="00EC36E3">
              <w:rPr>
                <w:rFonts w:ascii="Arial" w:hAnsi="Arial" w:cs="Arial"/>
                <w:color w:val="auto"/>
                <w:lang w:val="sr-Cyrl-CS"/>
              </w:rPr>
              <w:t>ОБАВЕЗНИ УСЛОВИ</w:t>
            </w:r>
          </w:p>
        </w:tc>
        <w:tc>
          <w:tcPr>
            <w:tcW w:w="4472" w:type="dxa"/>
            <w:shd w:val="clear" w:color="auto" w:fill="C6D9F1"/>
          </w:tcPr>
          <w:p w:rsidR="000C527D" w:rsidRPr="00EC36E3" w:rsidRDefault="000C527D" w:rsidP="00E412E0">
            <w:pPr>
              <w:jc w:val="center"/>
              <w:rPr>
                <w:rFonts w:ascii="Arial" w:hAnsi="Arial" w:cs="Arial"/>
                <w:color w:val="auto"/>
                <w:lang w:val="sr-Cyrl-CS"/>
              </w:rPr>
            </w:pPr>
            <w:r w:rsidRPr="00EC36E3">
              <w:rPr>
                <w:rFonts w:ascii="Arial" w:hAnsi="Arial" w:cs="Arial"/>
                <w:color w:val="auto"/>
              </w:rPr>
              <w:t xml:space="preserve">НАЧИН </w:t>
            </w:r>
            <w:r w:rsidRPr="00EC36E3">
              <w:rPr>
                <w:rFonts w:ascii="Arial" w:hAnsi="Arial" w:cs="Arial"/>
                <w:color w:val="auto"/>
                <w:lang w:val="sr-Cyrl-CS"/>
              </w:rPr>
              <w:t>ДОКАЗИВАЊА</w:t>
            </w:r>
          </w:p>
        </w:tc>
      </w:tr>
      <w:tr w:rsidR="000C527D" w:rsidRPr="00EC36E3" w:rsidTr="00E412E0">
        <w:trPr>
          <w:trHeight w:val="1070"/>
          <w:jc w:val="center"/>
        </w:trPr>
        <w:tc>
          <w:tcPr>
            <w:tcW w:w="669" w:type="dxa"/>
            <w:shd w:val="clear" w:color="auto" w:fill="auto"/>
          </w:tcPr>
          <w:p w:rsidR="000C527D" w:rsidRPr="00EC36E3" w:rsidRDefault="000C527D" w:rsidP="00E412E0">
            <w:pPr>
              <w:jc w:val="center"/>
              <w:rPr>
                <w:rFonts w:ascii="Arial" w:hAnsi="Arial" w:cs="Arial"/>
                <w:color w:val="auto"/>
                <w:lang w:val="sr-Cyrl-CS"/>
              </w:rPr>
            </w:pPr>
          </w:p>
          <w:p w:rsidR="000C527D" w:rsidRPr="00EC36E3" w:rsidRDefault="000C527D" w:rsidP="00E412E0">
            <w:pPr>
              <w:jc w:val="center"/>
              <w:rPr>
                <w:rFonts w:ascii="Arial" w:hAnsi="Arial" w:cs="Arial"/>
                <w:color w:val="auto"/>
                <w:lang w:val="sr-Cyrl-CS"/>
              </w:rPr>
            </w:pPr>
          </w:p>
          <w:p w:rsidR="000C527D" w:rsidRPr="00EC36E3" w:rsidRDefault="000C527D" w:rsidP="00E412E0">
            <w:pPr>
              <w:jc w:val="center"/>
              <w:rPr>
                <w:rFonts w:ascii="Arial" w:hAnsi="Arial" w:cs="Arial"/>
                <w:color w:val="auto"/>
                <w:lang w:val="sr-Cyrl-CS"/>
              </w:rPr>
            </w:pPr>
            <w:r w:rsidRPr="00EC36E3">
              <w:rPr>
                <w:rFonts w:ascii="Arial" w:hAnsi="Arial" w:cs="Arial"/>
                <w:color w:val="auto"/>
                <w:lang w:val="sr-Cyrl-CS"/>
              </w:rPr>
              <w:t>1.</w:t>
            </w:r>
          </w:p>
        </w:tc>
        <w:tc>
          <w:tcPr>
            <w:tcW w:w="4101" w:type="dxa"/>
            <w:shd w:val="clear" w:color="auto" w:fill="auto"/>
          </w:tcPr>
          <w:p w:rsidR="000C527D" w:rsidRPr="00EC36E3" w:rsidRDefault="000C527D" w:rsidP="00E412E0">
            <w:pPr>
              <w:rPr>
                <w:rFonts w:ascii="Arial" w:hAnsi="Arial" w:cs="Arial"/>
                <w:i/>
                <w:iCs/>
                <w:lang w:val="sr-Cyrl-CS"/>
              </w:rPr>
            </w:pPr>
            <w:r w:rsidRPr="00EC36E3">
              <w:rPr>
                <w:rFonts w:ascii="Arial" w:hAnsi="Arial" w:cs="Arial"/>
                <w:iCs/>
              </w:rPr>
              <w:t>Да је регистрован код надлежног органа, односно уписан у одговарајући регистар</w:t>
            </w:r>
            <w:r w:rsidRPr="00EC36E3">
              <w:rPr>
                <w:rFonts w:ascii="Arial" w:hAnsi="Arial" w:cs="Arial"/>
                <w:i/>
                <w:iCs/>
                <w:lang w:val="sr-Cyrl-CS"/>
              </w:rPr>
              <w:t>(чл. 75. ст. 1.</w:t>
            </w:r>
            <w:r>
              <w:rPr>
                <w:rFonts w:ascii="Arial" w:hAnsi="Arial" w:cs="Arial"/>
                <w:i/>
                <w:iCs/>
                <w:lang w:val="sr-Cyrl-CS"/>
              </w:rPr>
              <w:t xml:space="preserve"> тач. 1) ЗЈН);</w:t>
            </w:r>
          </w:p>
        </w:tc>
        <w:tc>
          <w:tcPr>
            <w:tcW w:w="4472" w:type="dxa"/>
            <w:vMerge w:val="restart"/>
            <w:shd w:val="clear" w:color="auto" w:fill="auto"/>
          </w:tcPr>
          <w:p w:rsidR="000C527D" w:rsidRPr="00EC36E3" w:rsidRDefault="000C527D" w:rsidP="00E412E0">
            <w:pPr>
              <w:pStyle w:val="ListParagraph"/>
              <w:ind w:left="0"/>
              <w:rPr>
                <w:rFonts w:ascii="Arial" w:hAnsi="Arial" w:cs="Arial"/>
              </w:rPr>
            </w:pPr>
            <w:r w:rsidRPr="00EC36E3">
              <w:rPr>
                <w:rFonts w:ascii="Arial" w:hAnsi="Arial" w:cs="Arial"/>
                <w:b/>
              </w:rPr>
              <w:t>ИЗЈАВА</w:t>
            </w:r>
            <w:r w:rsidRPr="00EC36E3">
              <w:rPr>
                <w:rFonts w:ascii="Arial" w:hAnsi="Arial" w:cs="Arial"/>
                <w:color w:val="auto"/>
                <w:lang w:val="sr-Cyrl-CS"/>
              </w:rPr>
              <w:t>(</w:t>
            </w:r>
            <w:r w:rsidRPr="00EC36E3">
              <w:rPr>
                <w:rFonts w:ascii="Arial" w:hAnsi="Arial" w:cs="Arial"/>
                <w:i/>
                <w:color w:val="auto"/>
                <w:lang w:val="sr-Cyrl-CS"/>
              </w:rPr>
              <w:t>Образац 5.</w:t>
            </w:r>
            <w:r w:rsidRPr="00EC36E3">
              <w:rPr>
                <w:rFonts w:ascii="Arial" w:hAnsi="Arial" w:cs="Arial"/>
                <w:i/>
                <w:color w:val="auto"/>
                <w:lang w:val="ru-RU"/>
              </w:rPr>
              <w:t xml:space="preserve"> у </w:t>
            </w:r>
            <w:r w:rsidRPr="00EC36E3">
              <w:rPr>
                <w:rFonts w:ascii="Arial" w:hAnsi="Arial" w:cs="Arial"/>
                <w:i/>
                <w:color w:val="auto"/>
              </w:rPr>
              <w:t>поглављуV</w:t>
            </w:r>
            <w:r>
              <w:rPr>
                <w:rFonts w:ascii="Arial" w:hAnsi="Arial" w:cs="Arial"/>
                <w:i/>
                <w:color w:val="auto"/>
              </w:rPr>
              <w:t>I</w:t>
            </w:r>
            <w:r w:rsidRPr="00EC36E3">
              <w:rPr>
                <w:rFonts w:ascii="Arial" w:hAnsi="Arial" w:cs="Arial"/>
                <w:i/>
                <w:color w:val="auto"/>
              </w:rPr>
              <w:t>I</w:t>
            </w:r>
            <w:r w:rsidRPr="00EC36E3">
              <w:rPr>
                <w:rFonts w:ascii="Arial" w:hAnsi="Arial" w:cs="Arial"/>
                <w:i/>
                <w:color w:val="auto"/>
                <w:lang w:val="ru-RU"/>
              </w:rPr>
              <w:t xml:space="preserve"> ове конкурсне документације</w:t>
            </w:r>
            <w:r w:rsidRPr="00EC36E3">
              <w:rPr>
                <w:rFonts w:ascii="Arial" w:hAnsi="Arial" w:cs="Arial"/>
                <w:color w:val="auto"/>
                <w:lang w:val="sr-Cyrl-CS"/>
              </w:rPr>
              <w:t>),</w:t>
            </w:r>
            <w:r w:rsidRPr="00EC36E3">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0C527D" w:rsidRPr="00EC36E3" w:rsidRDefault="000C527D" w:rsidP="00E412E0">
            <w:pPr>
              <w:pStyle w:val="ListParagraph"/>
              <w:ind w:left="0"/>
              <w:rPr>
                <w:rFonts w:ascii="Arial" w:hAnsi="Arial" w:cs="Arial"/>
              </w:rPr>
            </w:pPr>
          </w:p>
          <w:p w:rsidR="000C527D" w:rsidRPr="00EC36E3" w:rsidRDefault="000C527D" w:rsidP="00E412E0">
            <w:pPr>
              <w:pStyle w:val="ListParagraph"/>
              <w:ind w:left="0"/>
              <w:rPr>
                <w:color w:val="FF0000"/>
              </w:rPr>
            </w:pPr>
          </w:p>
        </w:tc>
      </w:tr>
      <w:tr w:rsidR="000C527D" w:rsidRPr="00EC36E3" w:rsidTr="00E412E0">
        <w:trPr>
          <w:jc w:val="center"/>
        </w:trPr>
        <w:tc>
          <w:tcPr>
            <w:tcW w:w="669" w:type="dxa"/>
            <w:shd w:val="clear" w:color="auto" w:fill="auto"/>
            <w:vAlign w:val="center"/>
          </w:tcPr>
          <w:p w:rsidR="000C527D" w:rsidRPr="00EC36E3" w:rsidRDefault="000C527D" w:rsidP="00E412E0">
            <w:pPr>
              <w:jc w:val="center"/>
              <w:rPr>
                <w:rFonts w:ascii="Arial" w:hAnsi="Arial" w:cs="Arial"/>
                <w:color w:val="auto"/>
                <w:lang w:val="sr-Cyrl-CS"/>
              </w:rPr>
            </w:pPr>
            <w:r w:rsidRPr="00EC36E3">
              <w:rPr>
                <w:rFonts w:ascii="Arial" w:hAnsi="Arial" w:cs="Arial"/>
                <w:color w:val="auto"/>
                <w:lang w:val="sr-Cyrl-CS"/>
              </w:rPr>
              <w:t>2.</w:t>
            </w:r>
          </w:p>
        </w:tc>
        <w:tc>
          <w:tcPr>
            <w:tcW w:w="4101" w:type="dxa"/>
            <w:shd w:val="clear" w:color="auto" w:fill="auto"/>
          </w:tcPr>
          <w:p w:rsidR="000C527D" w:rsidRPr="00EC36E3" w:rsidRDefault="000C527D" w:rsidP="00E412E0">
            <w:pPr>
              <w:rPr>
                <w:rFonts w:ascii="Arial" w:hAnsi="Arial" w:cs="Arial"/>
                <w:i/>
                <w:iCs/>
                <w:lang w:val="sr-Cyrl-CS"/>
              </w:rPr>
            </w:pPr>
            <w:r w:rsidRPr="00EC36E3">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iCs/>
                <w:lang w:val="sr-Cyrl-CS"/>
              </w:rPr>
              <w:t>(чл. 75. ст. 1. тач. 2) ЗЈН);</w:t>
            </w:r>
          </w:p>
        </w:tc>
        <w:tc>
          <w:tcPr>
            <w:tcW w:w="4472" w:type="dxa"/>
            <w:vMerge/>
            <w:shd w:val="clear" w:color="auto" w:fill="auto"/>
          </w:tcPr>
          <w:p w:rsidR="000C527D" w:rsidRPr="00EC36E3" w:rsidRDefault="000C527D" w:rsidP="00E412E0">
            <w:pPr>
              <w:rPr>
                <w:color w:val="FF0000"/>
              </w:rPr>
            </w:pPr>
          </w:p>
        </w:tc>
      </w:tr>
      <w:tr w:rsidR="000C527D" w:rsidRPr="00EC36E3" w:rsidTr="00E412E0">
        <w:trPr>
          <w:jc w:val="center"/>
        </w:trPr>
        <w:tc>
          <w:tcPr>
            <w:tcW w:w="669" w:type="dxa"/>
            <w:shd w:val="clear" w:color="auto" w:fill="auto"/>
            <w:vAlign w:val="center"/>
          </w:tcPr>
          <w:p w:rsidR="000C527D" w:rsidRPr="00EC36E3" w:rsidRDefault="000C527D" w:rsidP="00E412E0">
            <w:pPr>
              <w:jc w:val="center"/>
              <w:rPr>
                <w:rFonts w:ascii="Arial" w:hAnsi="Arial" w:cs="Arial"/>
                <w:color w:val="FF0000"/>
                <w:lang w:val="sr-Cyrl-CS"/>
              </w:rPr>
            </w:pPr>
            <w:r w:rsidRPr="00EC36E3">
              <w:rPr>
                <w:rFonts w:ascii="Arial" w:hAnsi="Arial" w:cs="Arial"/>
                <w:color w:val="auto"/>
                <w:lang w:val="sr-Cyrl-CS"/>
              </w:rPr>
              <w:t>3.</w:t>
            </w:r>
          </w:p>
        </w:tc>
        <w:tc>
          <w:tcPr>
            <w:tcW w:w="4101" w:type="dxa"/>
            <w:shd w:val="clear" w:color="auto" w:fill="auto"/>
          </w:tcPr>
          <w:p w:rsidR="000C527D" w:rsidRPr="00EC36E3" w:rsidRDefault="000C527D" w:rsidP="00E412E0">
            <w:pPr>
              <w:rPr>
                <w:rFonts w:ascii="Arial" w:hAnsi="Arial" w:cs="Arial"/>
              </w:rPr>
            </w:pPr>
            <w:r w:rsidRPr="00EC36E3">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C36E3">
              <w:rPr>
                <w:rFonts w:ascii="Arial" w:hAnsi="Arial" w:cs="Arial"/>
                <w:i/>
                <w:iCs/>
                <w:lang w:val="sr-Cyrl-CS"/>
              </w:rPr>
              <w:t>(чл. 75. ст. 1. тач. 4) ЗЈН);</w:t>
            </w:r>
          </w:p>
        </w:tc>
        <w:tc>
          <w:tcPr>
            <w:tcW w:w="4472" w:type="dxa"/>
            <w:vMerge/>
            <w:shd w:val="clear" w:color="auto" w:fill="auto"/>
          </w:tcPr>
          <w:p w:rsidR="000C527D" w:rsidRPr="00EC36E3" w:rsidRDefault="000C527D" w:rsidP="00E412E0">
            <w:pPr>
              <w:rPr>
                <w:color w:val="FF0000"/>
              </w:rPr>
            </w:pPr>
          </w:p>
        </w:tc>
      </w:tr>
      <w:tr w:rsidR="000C527D" w:rsidRPr="00EC36E3" w:rsidTr="00E412E0">
        <w:trPr>
          <w:jc w:val="center"/>
        </w:trPr>
        <w:tc>
          <w:tcPr>
            <w:tcW w:w="669" w:type="dxa"/>
            <w:shd w:val="clear" w:color="auto" w:fill="auto"/>
            <w:vAlign w:val="center"/>
          </w:tcPr>
          <w:p w:rsidR="000C527D" w:rsidRPr="00EC36E3" w:rsidRDefault="000C527D" w:rsidP="00E412E0">
            <w:pPr>
              <w:jc w:val="center"/>
              <w:rPr>
                <w:rFonts w:ascii="Arial" w:hAnsi="Arial" w:cs="Arial"/>
                <w:color w:val="auto"/>
                <w:lang w:val="sr-Cyrl-CS"/>
              </w:rPr>
            </w:pPr>
            <w:r w:rsidRPr="00EC36E3">
              <w:rPr>
                <w:rFonts w:ascii="Arial" w:hAnsi="Arial" w:cs="Arial"/>
                <w:color w:val="auto"/>
                <w:lang w:val="sr-Cyrl-CS"/>
              </w:rPr>
              <w:t>4.</w:t>
            </w:r>
          </w:p>
        </w:tc>
        <w:tc>
          <w:tcPr>
            <w:tcW w:w="4101" w:type="dxa"/>
            <w:shd w:val="clear" w:color="auto" w:fill="auto"/>
          </w:tcPr>
          <w:p w:rsidR="000C527D" w:rsidRPr="00EC36E3" w:rsidRDefault="000C527D" w:rsidP="00E412E0">
            <w:pPr>
              <w:rPr>
                <w:rFonts w:ascii="Arial" w:hAnsi="Arial" w:cs="Arial"/>
                <w:i/>
                <w:iCs/>
                <w:color w:val="auto"/>
                <w:lang w:val="sr-Cyrl-CS"/>
              </w:rPr>
            </w:pPr>
            <w:r w:rsidRPr="00EC36E3">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EC36E3">
              <w:rPr>
                <w:rFonts w:ascii="Arial" w:hAnsi="Arial" w:cs="Arial"/>
                <w:i/>
                <w:iCs/>
                <w:color w:val="auto"/>
                <w:lang w:val="sr-Cyrl-CS"/>
              </w:rPr>
              <w:t>чл. 75. ст. 2. ЗЈН).</w:t>
            </w:r>
          </w:p>
        </w:tc>
        <w:tc>
          <w:tcPr>
            <w:tcW w:w="4472" w:type="dxa"/>
            <w:vMerge/>
            <w:shd w:val="clear" w:color="auto" w:fill="auto"/>
          </w:tcPr>
          <w:p w:rsidR="000C527D" w:rsidRPr="00EC36E3" w:rsidRDefault="000C527D" w:rsidP="00E412E0">
            <w:pPr>
              <w:rPr>
                <w:color w:val="FF0000"/>
              </w:rPr>
            </w:pPr>
          </w:p>
        </w:tc>
      </w:tr>
    </w:tbl>
    <w:p w:rsidR="00A32B8C" w:rsidRPr="002D0335" w:rsidRDefault="00A32B8C" w:rsidP="00263685">
      <w:pPr>
        <w:tabs>
          <w:tab w:val="left" w:pos="680"/>
        </w:tabs>
        <w:rPr>
          <w:rFonts w:ascii="Arial" w:eastAsia="TimesNewRomanPSMT" w:hAnsi="Arial" w:cs="Arial"/>
          <w:bCs/>
          <w:color w:val="auto"/>
          <w:lang w:val="sr-Cyrl-CS"/>
        </w:rPr>
      </w:pPr>
    </w:p>
    <w:p w:rsidR="00A32B8C" w:rsidRDefault="00A32B8C" w:rsidP="00263685">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457BF5" w:rsidRPr="002D0335" w:rsidRDefault="00457BF5" w:rsidP="00263685">
      <w:pPr>
        <w:tabs>
          <w:tab w:val="left" w:pos="680"/>
        </w:tabs>
        <w:ind w:left="360"/>
        <w:jc w:val="center"/>
        <w:rPr>
          <w:rFonts w:ascii="Arial" w:eastAsia="TimesNewRomanPSMT" w:hAnsi="Arial" w:cs="Arial"/>
          <w:bCs/>
          <w:color w:val="auto"/>
          <w:lang w:val="sr-Cyrl-CS"/>
        </w:rPr>
      </w:pPr>
    </w:p>
    <w:p w:rsidR="00A32B8C" w:rsidRDefault="00A32B8C" w:rsidP="00263685">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457BF5" w:rsidRPr="00A07255" w:rsidRDefault="00457BF5" w:rsidP="00263685">
      <w:pPr>
        <w:pStyle w:val="ListParagraph"/>
        <w:tabs>
          <w:tab w:val="left" w:pos="270"/>
        </w:tabs>
        <w:ind w:left="0"/>
        <w:jc w:val="both"/>
        <w:rPr>
          <w:rFonts w:ascii="Arial" w:eastAsia="TimesNewRomanPS-BoldMT" w:hAnsi="Arial" w:cs="Arial"/>
          <w:b/>
          <w:bCs/>
          <w:color w:val="auto"/>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3790"/>
        <w:gridCol w:w="4459"/>
      </w:tblGrid>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3790"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459"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3790"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459" w:type="dxa"/>
            <w:vMerge w:val="restart"/>
            <w:shd w:val="clear" w:color="auto" w:fill="FFFFFF"/>
          </w:tcPr>
          <w:p w:rsidR="00A32B8C" w:rsidRPr="00F12A67" w:rsidRDefault="000C527D" w:rsidP="000C527D">
            <w:pPr>
              <w:pStyle w:val="ListParagraph"/>
              <w:autoSpaceDE w:val="0"/>
              <w:ind w:left="46"/>
              <w:rPr>
                <w:rFonts w:ascii="Arial" w:hAnsi="Arial" w:cs="Arial"/>
                <w:lang/>
              </w:rPr>
            </w:pP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Pr="0010243E">
              <w:rPr>
                <w:rFonts w:ascii="Arial" w:hAnsi="Arial" w:cs="Arial"/>
                <w:b/>
                <w:bCs/>
                <w:i/>
                <w:iCs/>
              </w:rPr>
              <w:t>VII-</w:t>
            </w:r>
            <w:r w:rsidRPr="0010243E">
              <w:rPr>
                <w:rFonts w:ascii="Arial" w:hAnsi="Arial" w:cs="Arial"/>
                <w:b/>
                <w:bCs/>
                <w:i/>
                <w:iCs/>
                <w:lang w:val="sr-Cyrl-CS"/>
              </w:rPr>
              <w:t>7</w:t>
            </w:r>
            <w:r w:rsidR="00F12A67">
              <w:rPr>
                <w:rFonts w:ascii="Arial" w:hAnsi="Arial" w:cs="Arial"/>
                <w:b/>
                <w:i/>
                <w:iCs/>
                <w:lang w:val="sr-Cyrl-CS"/>
              </w:rPr>
              <w:t>)</w:t>
            </w:r>
            <w:r w:rsidR="00F12A67">
              <w:rPr>
                <w:rFonts w:ascii="Arial" w:hAnsi="Arial" w:cs="Arial"/>
                <w:b/>
                <w:i/>
                <w:iCs/>
                <w:lang/>
              </w:rPr>
              <w:t>.</w:t>
            </w:r>
          </w:p>
        </w:tc>
      </w:tr>
      <w:tr w:rsidR="00A32B8C" w:rsidRPr="00271C78" w:rsidTr="00263685">
        <w:trPr>
          <w:trHeight w:val="557"/>
        </w:trPr>
        <w:tc>
          <w:tcPr>
            <w:tcW w:w="736" w:type="dxa"/>
            <w:shd w:val="clear" w:color="auto" w:fill="auto"/>
          </w:tcPr>
          <w:p w:rsidR="00A32B8C" w:rsidRPr="00271C78" w:rsidRDefault="00A32B8C" w:rsidP="00BD7632">
            <w:pPr>
              <w:rPr>
                <w:rFonts w:ascii="Arial" w:hAnsi="Arial" w:cs="Arial"/>
                <w:color w:val="auto"/>
                <w:sz w:val="28"/>
                <w:szCs w:val="28"/>
              </w:rPr>
            </w:pPr>
          </w:p>
        </w:tc>
        <w:tc>
          <w:tcPr>
            <w:tcW w:w="3790" w:type="dxa"/>
            <w:tcBorders>
              <w:bottom w:val="single" w:sz="4" w:space="0" w:color="auto"/>
            </w:tcBorders>
            <w:shd w:val="clear" w:color="auto" w:fill="auto"/>
          </w:tcPr>
          <w:p w:rsidR="00DE7732" w:rsidRPr="00DE7732" w:rsidRDefault="00DE7732" w:rsidP="0030549F">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00CC3245">
              <w:rPr>
                <w:rFonts w:ascii="Arial" w:hAnsi="Arial" w:cs="Arial"/>
                <w:iCs/>
              </w:rPr>
              <w:t xml:space="preserve">  инж.  </w:t>
            </w:r>
            <w:r w:rsidR="0030549F">
              <w:rPr>
                <w:rFonts w:ascii="Arial" w:hAnsi="Arial" w:cs="Arial"/>
                <w:iCs/>
                <w:lang w:val="sr-Cyrl-CS"/>
              </w:rPr>
              <w:t>е</w:t>
            </w:r>
            <w:r w:rsidR="00CC3245">
              <w:rPr>
                <w:rFonts w:ascii="Arial" w:hAnsi="Arial" w:cs="Arial"/>
                <w:iCs/>
              </w:rPr>
              <w:t>лектротехнике</w:t>
            </w:r>
            <w:r w:rsidR="002D0335">
              <w:rPr>
                <w:rFonts w:ascii="Arial" w:hAnsi="Arial" w:cs="Arial"/>
                <w:iCs/>
              </w:rPr>
              <w:t xml:space="preserve">, </w:t>
            </w:r>
            <w:r w:rsidRPr="00BC0930">
              <w:rPr>
                <w:rFonts w:ascii="Arial" w:hAnsi="Arial" w:cs="Arial"/>
                <w:iCs/>
              </w:rPr>
              <w:t>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00CC3245">
              <w:rPr>
                <w:rFonts w:ascii="Arial" w:hAnsi="Arial" w:cs="Arial"/>
                <w:iCs/>
              </w:rPr>
              <w:t xml:space="preserve"> бр. 350</w:t>
            </w:r>
            <w:r w:rsidRPr="00BC0930">
              <w:rPr>
                <w:rFonts w:ascii="Arial" w:hAnsi="Arial" w:cs="Arial"/>
                <w:iCs/>
                <w:lang w:val="sr-Cyrl-CS"/>
              </w:rPr>
              <w:t xml:space="preserve"> или лиценцу одговорног извођача радова бр. 4</w:t>
            </w:r>
            <w:r w:rsidR="00CC3245">
              <w:rPr>
                <w:rFonts w:ascii="Arial" w:hAnsi="Arial" w:cs="Arial"/>
                <w:iCs/>
              </w:rPr>
              <w:t>5</w:t>
            </w:r>
            <w:r w:rsidRPr="00BC0930">
              <w:rPr>
                <w:rFonts w:ascii="Arial" w:hAnsi="Arial" w:cs="Arial"/>
                <w:iCs/>
                <w:lang w:val="sr-Cyrl-CS"/>
              </w:rPr>
              <w:t xml:space="preserve">0 </w:t>
            </w:r>
          </w:p>
        </w:tc>
        <w:tc>
          <w:tcPr>
            <w:tcW w:w="4459" w:type="dxa"/>
            <w:vMerge/>
            <w:shd w:val="clear" w:color="auto" w:fill="FFFFFF"/>
          </w:tcPr>
          <w:p w:rsidR="00A32B8C" w:rsidRPr="00271C78" w:rsidRDefault="00A32B8C" w:rsidP="00BD7632">
            <w:pPr>
              <w:pStyle w:val="Default"/>
              <w:jc w:val="both"/>
              <w:rPr>
                <w:color w:val="auto"/>
                <w:sz w:val="28"/>
                <w:szCs w:val="28"/>
              </w:rPr>
            </w:pPr>
          </w:p>
        </w:tc>
      </w:tr>
    </w:tbl>
    <w:p w:rsidR="00245573" w:rsidRPr="00932C6D" w:rsidRDefault="00245573" w:rsidP="00DE7732">
      <w:pPr>
        <w:jc w:val="both"/>
        <w:rPr>
          <w:rFonts w:ascii="Arial" w:hAnsi="Arial" w:cs="Arial"/>
        </w:rPr>
      </w:pPr>
    </w:p>
    <w:p w:rsidR="000B7CDE" w:rsidRDefault="000B7CDE" w:rsidP="000B7CDE">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0B7CDE" w:rsidRPr="00AC7E1B" w:rsidRDefault="000B7CDE" w:rsidP="000B7CDE">
      <w:pPr>
        <w:pStyle w:val="ListParagraph"/>
        <w:tabs>
          <w:tab w:val="left" w:pos="680"/>
        </w:tabs>
        <w:spacing w:line="240" w:lineRule="auto"/>
        <w:ind w:left="0"/>
        <w:jc w:val="center"/>
        <w:rPr>
          <w:rFonts w:ascii="Arial" w:eastAsia="TimesNewRomanPS-BoldMT" w:hAnsi="Arial" w:cs="Arial"/>
          <w:b/>
          <w:bCs/>
          <w:color w:val="auto"/>
        </w:rPr>
      </w:pP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2,3 и 4</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Pr>
          <w:rFonts w:ascii="Arial" w:hAnsi="Arial" w:cs="Arial"/>
          <w:bCs/>
          <w:iCs/>
          <w:color w:val="auto"/>
          <w:lang w:val="sr-Cyrl-CS"/>
        </w:rPr>
        <w:t>7</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0C527D" w:rsidRPr="00691FA9" w:rsidRDefault="000C527D" w:rsidP="000C527D">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Pr>
          <w:rFonts w:ascii="Arial" w:hAnsi="Arial" w:cs="Arial"/>
          <w:bCs/>
          <w:iCs/>
          <w:color w:val="auto"/>
          <w:lang w:val="sr-Cyrl-CS"/>
        </w:rPr>
        <w:t>) ЗЈНи</w:t>
      </w:r>
      <w:r w:rsidRPr="00691FA9">
        <w:rPr>
          <w:rFonts w:ascii="Arial" w:hAnsi="Arial" w:cs="Arial"/>
          <w:bCs/>
          <w:iCs/>
          <w:color w:val="auto"/>
          <w:lang w:val="sr-Cyrl-CS"/>
        </w:rPr>
        <w:t xml:space="preserve">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0C527D" w:rsidRPr="00C914A3" w:rsidRDefault="000C527D" w:rsidP="000C527D">
      <w:pPr>
        <w:pStyle w:val="ListParagraph"/>
        <w:tabs>
          <w:tab w:val="left" w:pos="680"/>
        </w:tabs>
        <w:spacing w:line="240" w:lineRule="auto"/>
        <w:ind w:left="0"/>
        <w:jc w:val="both"/>
        <w:rPr>
          <w:rFonts w:ascii="Arial" w:eastAsia="TimesNewRomanPSMT" w:hAnsi="Arial" w:cs="Arial"/>
          <w:bCs/>
          <w:lang w:val="ru-RU"/>
        </w:rPr>
      </w:pPr>
      <w:r>
        <w:rPr>
          <w:rFonts w:ascii="Arial" w:eastAsia="TimesNewRomanPSMT" w:hAnsi="Arial" w:cs="Arial"/>
          <w:bCs/>
          <w:lang w:val="ru-RU"/>
        </w:rPr>
        <w:tab/>
      </w: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0C527D" w:rsidRPr="00691FA9" w:rsidRDefault="000C527D" w:rsidP="000C527D">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C527D" w:rsidRPr="00A6034A" w:rsidRDefault="000C527D" w:rsidP="000C527D">
      <w:pPr>
        <w:spacing w:line="240" w:lineRule="auto"/>
        <w:ind w:firstLine="720"/>
        <w:jc w:val="both"/>
        <w:rPr>
          <w:rFonts w:ascii="Arial" w:hAnsi="Arial" w:cs="Arial"/>
          <w:bCs/>
          <w:iCs/>
          <w:color w:val="auto"/>
        </w:rPr>
      </w:pPr>
      <w:r w:rsidRPr="00691FA9">
        <w:rPr>
          <w:rFonts w:ascii="Arial" w:hAnsi="Arial" w:cs="Arial"/>
          <w:bCs/>
          <w:iCs/>
          <w:color w:val="auto"/>
          <w:lang w:val="sr-Cyrl-CS"/>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0C527D" w:rsidRPr="00926144" w:rsidRDefault="000C527D" w:rsidP="000C527D">
      <w:pPr>
        <w:pStyle w:val="ListParagraph"/>
        <w:tabs>
          <w:tab w:val="left" w:pos="680"/>
        </w:tabs>
        <w:spacing w:line="240" w:lineRule="auto"/>
        <w:ind w:left="0"/>
        <w:jc w:val="both"/>
        <w:rPr>
          <w:rFonts w:ascii="Arial" w:hAnsi="Arial" w:cs="Arial"/>
          <w:bCs/>
          <w:lang w:val="sr-Latn-CS"/>
        </w:rPr>
      </w:pPr>
      <w:r>
        <w:rPr>
          <w:rFonts w:ascii="Arial" w:eastAsia="TimesNewRomanPS-BoldMT" w:hAnsi="Arial" w:cs="Arial"/>
          <w:bCs/>
          <w:lang w:val="sr-Cyrl-CS"/>
        </w:rPr>
        <w:tab/>
      </w: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0C527D" w:rsidRPr="00926144" w:rsidRDefault="000C527D" w:rsidP="000C527D">
      <w:pPr>
        <w:pStyle w:val="ListParagraph"/>
        <w:tabs>
          <w:tab w:val="left" w:pos="680"/>
        </w:tabs>
        <w:spacing w:line="240" w:lineRule="auto"/>
        <w:ind w:left="0"/>
        <w:jc w:val="both"/>
        <w:rPr>
          <w:rFonts w:ascii="Arial" w:hAnsi="Arial" w:cs="Arial"/>
          <w:bCs/>
          <w:lang w:val="sr-Latn-CS"/>
        </w:rPr>
      </w:pPr>
      <w:r>
        <w:rPr>
          <w:rFonts w:ascii="Arial" w:hAnsi="Arial" w:cs="Arial"/>
          <w:bCs/>
          <w:lang w:val="sr-Cyrl-CS"/>
        </w:rPr>
        <w:tab/>
      </w: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0C527D" w:rsidRDefault="000C527D" w:rsidP="000C527D">
      <w:pPr>
        <w:tabs>
          <w:tab w:val="left" w:pos="0"/>
          <w:tab w:val="left" w:pos="1080"/>
        </w:tabs>
        <w:ind w:firstLine="720"/>
        <w:jc w:val="both"/>
        <w:rPr>
          <w:rFonts w:ascii="Arial" w:eastAsia="TimesNewRomanPSMT" w:hAnsi="Arial" w:cs="Arial"/>
          <w:b/>
          <w:bCs/>
          <w:color w:val="auto"/>
          <w:lang w:val="sr-Cyrl-CS"/>
        </w:rPr>
      </w:pPr>
    </w:p>
    <w:p w:rsidR="000B7CDE" w:rsidRPr="00926144" w:rsidRDefault="000B7CDE" w:rsidP="000B7CDE">
      <w:pPr>
        <w:pStyle w:val="ListParagraph"/>
        <w:tabs>
          <w:tab w:val="left" w:pos="680"/>
        </w:tabs>
        <w:spacing w:line="240" w:lineRule="auto"/>
        <w:ind w:left="0"/>
        <w:jc w:val="both"/>
        <w:rPr>
          <w:rFonts w:ascii="Arial" w:hAnsi="Arial" w:cs="Arial"/>
          <w:bCs/>
          <w:lang w:val="sr-Latn-CS"/>
        </w:rPr>
      </w:pP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1524FB" w:rsidRDefault="001524FB" w:rsidP="00DE7732">
      <w:pPr>
        <w:jc w:val="both"/>
        <w:rPr>
          <w:rFonts w:ascii="Arial" w:hAnsi="Arial" w:cs="Arial"/>
          <w:lang w:val="sr-Cyrl-CS"/>
        </w:rPr>
      </w:pPr>
    </w:p>
    <w:p w:rsidR="00595A64" w:rsidRDefault="00595A64"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Default="000C527D" w:rsidP="005520AD">
      <w:pPr>
        <w:rPr>
          <w:rFonts w:ascii="Arial" w:hAnsi="Arial" w:cs="Arial"/>
          <w:b/>
          <w:bCs/>
          <w:lang/>
        </w:rPr>
      </w:pPr>
    </w:p>
    <w:p w:rsidR="000C527D" w:rsidRPr="000C527D" w:rsidRDefault="000C527D" w:rsidP="005520AD">
      <w:pPr>
        <w:rPr>
          <w:rFonts w:ascii="Arial" w:hAnsi="Arial" w:cs="Arial"/>
          <w:b/>
          <w:bCs/>
          <w:lang/>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w:t>
      </w:r>
      <w:r w:rsidR="00FF022B">
        <w:rPr>
          <w:rFonts w:ascii="Arial" w:hAnsi="Arial" w:cs="Arial"/>
          <w:b/>
          <w:bCs/>
          <w:lang w:val="sr-Cyrl-CS"/>
        </w:rPr>
        <w:t>са истом ценом</w:t>
      </w:r>
    </w:p>
    <w:p w:rsidR="00DE7732" w:rsidRDefault="00DE7732" w:rsidP="005520AD">
      <w:pPr>
        <w:rPr>
          <w:rFonts w:ascii="Arial" w:hAnsi="Arial" w:cs="Arial"/>
          <w:b/>
          <w:bCs/>
          <w:lang w:val="ru-RU"/>
        </w:rPr>
      </w:pPr>
    </w:p>
    <w:p w:rsidR="0004791C" w:rsidRDefault="00245573" w:rsidP="00245573">
      <w:pPr>
        <w:jc w:val="both"/>
        <w:rPr>
          <w:rFonts w:ascii="Arial" w:hAnsi="Arial" w:cs="Arial"/>
          <w:iCs/>
          <w:color w:val="auto"/>
          <w:lang w:val="sr-Cyrl-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p>
    <w:p w:rsidR="0004791C" w:rsidRPr="00926144" w:rsidRDefault="0004791C" w:rsidP="0004791C">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 xml:space="preserve">Жребом ће бити обухваћене само оне понуде које имају </w:t>
      </w:r>
      <w:r w:rsidR="001524FB">
        <w:rPr>
          <w:rFonts w:ascii="Arial" w:eastAsia="Times New Roman" w:hAnsi="Arial" w:cs="Arial"/>
          <w:color w:val="auto"/>
          <w:kern w:val="0"/>
          <w:lang w:val="sr-Cyrl-CS" w:eastAsia="en-US"/>
        </w:rPr>
        <w:t>исту</w:t>
      </w:r>
      <w:r w:rsidRPr="00926144">
        <w:rPr>
          <w:rFonts w:ascii="Arial" w:eastAsia="Times New Roman" w:hAnsi="Arial" w:cs="Arial"/>
          <w:color w:val="auto"/>
          <w:kern w:val="0"/>
          <w:lang w:eastAsia="en-US"/>
        </w:rPr>
        <w:t xml:space="preserve"> понуђену ценуи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04791C" w:rsidRPr="00926144" w:rsidRDefault="0004791C" w:rsidP="0004791C">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04791C" w:rsidRDefault="0004791C" w:rsidP="005520AD">
      <w:pPr>
        <w:rPr>
          <w:rFonts w:ascii="Arial" w:hAnsi="Arial" w:cs="Arial"/>
          <w:b/>
          <w:bCs/>
          <w:lang w:val="ru-RU"/>
        </w:rPr>
      </w:pPr>
    </w:p>
    <w:p w:rsidR="0004791C" w:rsidRDefault="0004791C"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245573" w:rsidRDefault="00245573"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0C527D" w:rsidRPr="009D6426" w:rsidRDefault="000C527D" w:rsidP="000C527D">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Pr="00926144">
        <w:rPr>
          <w:rFonts w:ascii="Arial" w:hAnsi="Arial" w:cs="Arial"/>
        </w:rPr>
        <w:t xml:space="preserve"> (Образац 5);</w:t>
      </w:r>
    </w:p>
    <w:p w:rsidR="000C527D" w:rsidRPr="0010243E" w:rsidRDefault="000C527D" w:rsidP="000C527D">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Pr="00926144">
        <w:rPr>
          <w:rFonts w:ascii="Arial" w:hAnsi="Arial" w:cs="Arial"/>
        </w:rPr>
        <w:t xml:space="preserve"> (Образац </w:t>
      </w:r>
      <w:r>
        <w:rPr>
          <w:rFonts w:ascii="Arial" w:hAnsi="Arial" w:cs="Arial"/>
          <w:lang w:val="sr-Cyrl-CS"/>
        </w:rPr>
        <w:t>6);</w:t>
      </w:r>
    </w:p>
    <w:p w:rsidR="000C527D" w:rsidRPr="00926144" w:rsidRDefault="000C527D" w:rsidP="000C527D">
      <w:pPr>
        <w:pStyle w:val="ListParagraph"/>
        <w:numPr>
          <w:ilvl w:val="0"/>
          <w:numId w:val="16"/>
        </w:numPr>
        <w:jc w:val="both"/>
        <w:rPr>
          <w:rFonts w:ascii="Arial" w:hAnsi="Arial" w:cs="Arial"/>
        </w:rPr>
      </w:pPr>
      <w:r>
        <w:rPr>
          <w:rFonts w:ascii="Arial" w:hAnsi="Arial" w:cs="Arial"/>
          <w:lang w:val="sr-Cyrl-CS"/>
        </w:rPr>
        <w:t>Образац изјаве о кадровском капацитету (Образац 7).</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DE7732" w:rsidRPr="000C527D" w:rsidRDefault="00DE7732" w:rsidP="005520AD">
      <w:pPr>
        <w:rPr>
          <w:rFonts w:ascii="Arial" w:hAnsi="Arial" w:cs="Arial"/>
          <w:b/>
          <w:bCs/>
          <w:lang/>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0C527D" w:rsidRDefault="001261D2" w:rsidP="001261D2">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00EE71B8" w:rsidRPr="00A314D3">
        <w:rPr>
          <w:rFonts w:ascii="Arial" w:hAnsi="Arial" w:cs="Arial"/>
          <w:b/>
          <w:bCs/>
        </w:rPr>
        <w:t xml:space="preserve">Услуге стручног надзора за </w:t>
      </w:r>
      <w:r w:rsidR="00EE71B8" w:rsidRPr="00A314D3">
        <w:rPr>
          <w:rFonts w:ascii="Arial" w:hAnsi="Arial" w:cs="Arial"/>
          <w:b/>
          <w:bCs/>
          <w:lang w:val="sr-Cyrl-CS"/>
        </w:rPr>
        <w:t>набавку</w:t>
      </w:r>
      <w:r w:rsidR="00EE71B8"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sidR="00EE71B8">
        <w:rPr>
          <w:rFonts w:ascii="Arial" w:hAnsi="Arial" w:cs="Arial"/>
          <w:b/>
          <w:iCs/>
          <w:lang w:val="sr-Cyrl-CS"/>
        </w:rPr>
        <w:t xml:space="preserve">, </w:t>
      </w:r>
      <w:r>
        <w:rPr>
          <w:rFonts w:ascii="Arial" w:hAnsi="Arial" w:cs="Arial"/>
          <w:b/>
        </w:rPr>
        <w:t xml:space="preserve">интерни број </w:t>
      </w:r>
      <w:r>
        <w:rPr>
          <w:rFonts w:ascii="Arial" w:hAnsi="Arial" w:cs="Arial"/>
          <w:b/>
          <w:lang w:val="sr-Cyrl-CS"/>
        </w:rPr>
        <w:t>ЈН</w:t>
      </w:r>
      <w:r w:rsidR="00245573">
        <w:rPr>
          <w:rFonts w:ascii="Arial" w:hAnsi="Arial" w:cs="Arial"/>
          <w:b/>
          <w:lang w:val="sr-Cyrl-CS"/>
        </w:rPr>
        <w:t>В</w:t>
      </w:r>
      <w:r>
        <w:rPr>
          <w:rFonts w:ascii="Arial" w:hAnsi="Arial" w:cs="Arial"/>
          <w:b/>
          <w:lang w:val="sr-Cyrl-CS"/>
        </w:rPr>
        <w:t xml:space="preserve">В  </w:t>
      </w:r>
      <w:r w:rsidR="00677188">
        <w:rPr>
          <w:rFonts w:ascii="Arial" w:hAnsi="Arial" w:cs="Arial"/>
          <w:b/>
          <w:lang w:val="sr-Cyrl-CS"/>
        </w:rPr>
        <w:t>9/2020</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677188">
        <w:rPr>
          <w:rFonts w:ascii="Arial" w:hAnsi="Arial" w:cs="Arial"/>
          <w:b/>
          <w:lang w:val="ru-RU"/>
        </w:rPr>
        <w:t>1.2.6/20</w:t>
      </w:r>
      <w:r>
        <w:rPr>
          <w:rFonts w:ascii="Arial" w:hAnsi="Arial" w:cs="Arial"/>
          <w:b/>
          <w:lang w:val="ru-RU"/>
        </w:rPr>
        <w:t>.</w:t>
      </w:r>
    </w:p>
    <w:p w:rsidR="008F038E" w:rsidRPr="000C527D" w:rsidRDefault="008F038E" w:rsidP="001261D2">
      <w:pPr>
        <w:jc w:val="both"/>
        <w:rPr>
          <w:rFonts w:ascii="Arial" w:hAnsi="Arial" w:cs="Arial"/>
          <w:lang/>
        </w:rPr>
      </w:pPr>
    </w:p>
    <w:p w:rsidR="001261D2" w:rsidRDefault="001261D2" w:rsidP="001261D2">
      <w:pPr>
        <w:rPr>
          <w:rFonts w:ascii="Arial" w:hAnsi="Arial" w:cs="Arial"/>
          <w:i/>
          <w:iCs/>
        </w:rPr>
      </w:pPr>
      <w:r>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rPr>
            </w:pPr>
            <w:r w:rsidRPr="00926144">
              <w:rPr>
                <w:rFonts w:ascii="Arial" w:hAnsi="Arial" w:cs="Arial"/>
                <w:i/>
                <w:iCs/>
              </w:rPr>
              <w:t>Назив понуђача:</w:t>
            </w:r>
          </w:p>
          <w:p w:rsidR="000C527D" w:rsidRPr="00926144" w:rsidRDefault="000C527D" w:rsidP="00E412E0">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rPr>
            </w:pPr>
          </w:p>
          <w:p w:rsidR="000C527D" w:rsidRPr="00926144" w:rsidRDefault="000C527D" w:rsidP="00E412E0">
            <w:pPr>
              <w:rPr>
                <w:rFonts w:ascii="Arial" w:hAnsi="Arial" w:cs="Arial"/>
                <w:b/>
                <w:bCs/>
                <w:i/>
                <w:iCs/>
              </w:rPr>
            </w:pPr>
          </w:p>
          <w:p w:rsidR="000C527D" w:rsidRPr="00926144" w:rsidRDefault="000C527D" w:rsidP="00E412E0">
            <w:pPr>
              <w:rPr>
                <w:rFonts w:ascii="Arial" w:hAnsi="Arial" w:cs="Arial"/>
                <w:b/>
                <w:bCs/>
                <w:i/>
                <w:i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rPr>
            </w:pPr>
            <w:r w:rsidRPr="00926144">
              <w:rPr>
                <w:rFonts w:ascii="Arial" w:hAnsi="Arial" w:cs="Arial"/>
                <w:i/>
                <w:iCs/>
              </w:rPr>
              <w:t>Адреса понуђача:</w:t>
            </w:r>
          </w:p>
          <w:p w:rsidR="000C527D" w:rsidRPr="00926144" w:rsidRDefault="000C527D" w:rsidP="00E412E0">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rPr>
            </w:pPr>
          </w:p>
          <w:p w:rsidR="000C527D" w:rsidRPr="00926144" w:rsidRDefault="000C527D" w:rsidP="00E412E0">
            <w:pPr>
              <w:rPr>
                <w:rFonts w:ascii="Arial" w:hAnsi="Arial" w:cs="Arial"/>
                <w:b/>
                <w:bCs/>
                <w:i/>
                <w:iCs/>
              </w:rPr>
            </w:pPr>
          </w:p>
          <w:p w:rsidR="000C527D" w:rsidRPr="00926144" w:rsidRDefault="000C527D" w:rsidP="00E412E0">
            <w:pPr>
              <w:rPr>
                <w:rFonts w:ascii="Arial" w:hAnsi="Arial" w:cs="Arial"/>
                <w:b/>
                <w:bCs/>
                <w:i/>
                <w:i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A5495A" w:rsidRDefault="000C527D" w:rsidP="00E412E0">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rPr>
            </w:pPr>
          </w:p>
          <w:p w:rsidR="000C527D" w:rsidRPr="00A5495A" w:rsidRDefault="000C527D" w:rsidP="00E412E0">
            <w:pPr>
              <w:rPr>
                <w:rFonts w:ascii="Arial" w:hAnsi="Arial" w:cs="Arial"/>
                <w:b/>
                <w:bCs/>
                <w:i/>
                <w:iCs/>
                <w:lang w:val="sr-Cyrl-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lang w:val="ru-RU"/>
              </w:rPr>
            </w:pPr>
          </w:p>
        </w:tc>
      </w:tr>
      <w:tr w:rsidR="000C527D" w:rsidRPr="00751B31" w:rsidTr="00E412E0">
        <w:trPr>
          <w:jc w:val="center"/>
        </w:trPr>
        <w:tc>
          <w:tcPr>
            <w:tcW w:w="4621" w:type="dxa"/>
            <w:vMerge w:val="restart"/>
            <w:tcBorders>
              <w:top w:val="single" w:sz="4" w:space="0" w:color="000000"/>
              <w:left w:val="single" w:sz="4" w:space="0" w:color="000000"/>
            </w:tcBorders>
            <w:shd w:val="clear" w:color="auto" w:fill="auto"/>
          </w:tcPr>
          <w:p w:rsidR="000C527D" w:rsidRPr="00751B31" w:rsidRDefault="000C527D" w:rsidP="00E412E0">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0C527D" w:rsidRDefault="000C527D" w:rsidP="00E412E0">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751B31" w:rsidRDefault="000C527D" w:rsidP="00E412E0">
            <w:pPr>
              <w:spacing w:line="240" w:lineRule="auto"/>
              <w:rPr>
                <w:rFonts w:ascii="Arial" w:hAnsi="Arial" w:cs="Arial"/>
                <w:i/>
              </w:rPr>
            </w:pPr>
            <w:r w:rsidRPr="003E6E6C">
              <w:rPr>
                <w:rFonts w:ascii="Arial" w:hAnsi="Arial" w:cs="Arial"/>
                <w:i/>
              </w:rPr>
              <w:t>1)Физичко лице</w:t>
            </w:r>
          </w:p>
        </w:tc>
      </w:tr>
      <w:tr w:rsidR="000C527D" w:rsidRPr="00751B31" w:rsidTr="00E412E0">
        <w:trPr>
          <w:jc w:val="center"/>
        </w:trPr>
        <w:tc>
          <w:tcPr>
            <w:tcW w:w="4621" w:type="dxa"/>
            <w:vMerge/>
            <w:tcBorders>
              <w:left w:val="single" w:sz="4" w:space="0" w:color="000000"/>
              <w:bottom w:val="single" w:sz="4" w:space="0" w:color="000000"/>
            </w:tcBorders>
            <w:shd w:val="clear" w:color="auto" w:fill="auto"/>
          </w:tcPr>
          <w:p w:rsidR="000C527D" w:rsidRDefault="000C527D" w:rsidP="00E412E0">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0C527D" w:rsidRDefault="000C527D" w:rsidP="00E412E0">
            <w:pPr>
              <w:snapToGrid w:val="0"/>
              <w:spacing w:line="240" w:lineRule="auto"/>
              <w:rPr>
                <w:rFonts w:ascii="Arial" w:hAnsi="Arial" w:cs="Arial"/>
                <w:bCs/>
                <w:i/>
                <w:iCs/>
                <w:lang w:val="ru-RU"/>
              </w:rPr>
            </w:pPr>
            <w:r w:rsidRPr="003E6E6C">
              <w:rPr>
                <w:rFonts w:ascii="Arial" w:hAnsi="Arial" w:cs="Arial"/>
                <w:i/>
              </w:rPr>
              <w:t>2)Правно лице</w:t>
            </w:r>
          </w:p>
          <w:p w:rsidR="000C527D" w:rsidRDefault="000C527D" w:rsidP="00E412E0">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0C527D" w:rsidRPr="003E6E6C" w:rsidRDefault="000C527D" w:rsidP="00E412E0">
            <w:pPr>
              <w:spacing w:line="240" w:lineRule="auto"/>
              <w:rPr>
                <w:rFonts w:ascii="Arial" w:hAnsi="Arial" w:cs="Arial"/>
                <w:i/>
              </w:rPr>
            </w:pPr>
            <w:r w:rsidRPr="003E6E6C">
              <w:rPr>
                <w:rFonts w:ascii="Arial" w:hAnsi="Arial" w:cs="Arial"/>
                <w:i/>
              </w:rPr>
              <w:t>а)микро</w:t>
            </w:r>
          </w:p>
          <w:p w:rsidR="000C527D" w:rsidRPr="003E6E6C" w:rsidRDefault="000C527D" w:rsidP="00E412E0">
            <w:pPr>
              <w:spacing w:line="240" w:lineRule="auto"/>
              <w:rPr>
                <w:rFonts w:ascii="Arial" w:hAnsi="Arial" w:cs="Arial"/>
                <w:i/>
              </w:rPr>
            </w:pPr>
            <w:r w:rsidRPr="003E6E6C">
              <w:rPr>
                <w:rFonts w:ascii="Arial" w:hAnsi="Arial" w:cs="Arial"/>
                <w:i/>
              </w:rPr>
              <w:t>б)мало</w:t>
            </w:r>
          </w:p>
          <w:p w:rsidR="000C527D" w:rsidRPr="003E6E6C" w:rsidRDefault="000C527D" w:rsidP="00E412E0">
            <w:pPr>
              <w:spacing w:line="240" w:lineRule="auto"/>
              <w:rPr>
                <w:rFonts w:ascii="Arial" w:hAnsi="Arial" w:cs="Arial"/>
                <w:i/>
              </w:rPr>
            </w:pPr>
            <w:r w:rsidRPr="003E6E6C">
              <w:rPr>
                <w:rFonts w:ascii="Arial" w:hAnsi="Arial" w:cs="Arial"/>
                <w:i/>
              </w:rPr>
              <w:t>в)средње</w:t>
            </w:r>
          </w:p>
          <w:p w:rsidR="000C527D" w:rsidRPr="00751B31" w:rsidRDefault="000C527D" w:rsidP="00E412E0">
            <w:pPr>
              <w:snapToGrid w:val="0"/>
              <w:spacing w:line="240" w:lineRule="auto"/>
              <w:rPr>
                <w:rFonts w:ascii="Arial" w:hAnsi="Arial" w:cs="Arial"/>
                <w:bCs/>
                <w:i/>
                <w:iCs/>
                <w:lang w:val="ru-RU"/>
              </w:rPr>
            </w:pPr>
            <w:r w:rsidRPr="003E6E6C">
              <w:rPr>
                <w:rFonts w:ascii="Arial" w:hAnsi="Arial" w:cs="Arial"/>
                <w:i/>
              </w:rPr>
              <w:t>г)велико</w:t>
            </w: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rPr>
            </w:pPr>
            <w:r w:rsidRPr="00926144">
              <w:rPr>
                <w:rFonts w:ascii="Arial" w:hAnsi="Arial" w:cs="Arial"/>
                <w:i/>
                <w:iCs/>
              </w:rPr>
              <w:t>Име особе за контакт:</w:t>
            </w:r>
          </w:p>
          <w:p w:rsidR="000C527D" w:rsidRPr="00926144" w:rsidRDefault="000C527D" w:rsidP="00E412E0">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rPr>
            </w:pPr>
          </w:p>
          <w:p w:rsidR="000C527D" w:rsidRPr="00926144" w:rsidRDefault="000C527D" w:rsidP="00E412E0">
            <w:pPr>
              <w:rPr>
                <w:rFonts w:ascii="Arial" w:hAnsi="Arial" w:cs="Arial"/>
                <w:b/>
                <w:bCs/>
                <w:i/>
                <w:iCs/>
              </w:rPr>
            </w:pPr>
          </w:p>
          <w:p w:rsidR="000C527D" w:rsidRPr="00926144" w:rsidRDefault="000C527D" w:rsidP="00E412E0">
            <w:pPr>
              <w:rPr>
                <w:rFonts w:ascii="Arial" w:hAnsi="Arial" w:cs="Arial"/>
                <w:b/>
                <w:bCs/>
                <w:i/>
                <w:i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0C527D" w:rsidRPr="00926144" w:rsidRDefault="000C527D" w:rsidP="00E412E0">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lang w:val="ru-RU"/>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rPr>
            </w:pPr>
            <w:r w:rsidRPr="00926144">
              <w:rPr>
                <w:rFonts w:ascii="Arial" w:hAnsi="Arial" w:cs="Arial"/>
                <w:i/>
                <w:iCs/>
              </w:rPr>
              <w:t>Телефон:</w:t>
            </w:r>
          </w:p>
          <w:p w:rsidR="000C527D" w:rsidRPr="00926144" w:rsidRDefault="000C527D" w:rsidP="00E412E0">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A5495A" w:rsidRDefault="000C527D" w:rsidP="00E412E0">
            <w:pPr>
              <w:rPr>
                <w:rFonts w:ascii="Arial" w:hAnsi="Arial" w:cs="Arial"/>
                <w:b/>
                <w:bCs/>
                <w:i/>
                <w:iCs/>
                <w:lang w:val="sr-Cyrl-CS"/>
              </w:rPr>
            </w:pPr>
          </w:p>
          <w:p w:rsidR="000C527D" w:rsidRPr="00926144" w:rsidRDefault="000C527D" w:rsidP="00E412E0">
            <w:pPr>
              <w:rPr>
                <w:rFonts w:ascii="Arial" w:hAnsi="Arial" w:cs="Arial"/>
                <w:b/>
                <w:bCs/>
                <w:i/>
                <w:i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A5495A" w:rsidRDefault="000C527D" w:rsidP="00E412E0">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A5495A" w:rsidRDefault="000C527D" w:rsidP="00E412E0">
            <w:pPr>
              <w:rPr>
                <w:rFonts w:ascii="Arial" w:hAnsi="Arial" w:cs="Arial"/>
                <w:b/>
                <w:bCs/>
                <w:i/>
                <w:iCs/>
                <w:lang w:val="sr-Cyrl-CS"/>
              </w:rPr>
            </w:pPr>
          </w:p>
          <w:p w:rsidR="000C527D" w:rsidRPr="00926144" w:rsidRDefault="000C527D" w:rsidP="00E412E0">
            <w:pPr>
              <w:rPr>
                <w:rFonts w:ascii="Arial" w:hAnsi="Arial" w:cs="Arial"/>
                <w:b/>
                <w:bCs/>
                <w:i/>
                <w:iCs/>
              </w:rPr>
            </w:pPr>
          </w:p>
        </w:tc>
      </w:tr>
      <w:tr w:rsidR="000C527D" w:rsidRPr="00926144" w:rsidTr="00E412E0">
        <w:trPr>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lang w:val="ru-RU"/>
              </w:rPr>
            </w:pPr>
            <w:r w:rsidRPr="00926144">
              <w:rPr>
                <w:rFonts w:ascii="Arial" w:hAnsi="Arial" w:cs="Arial"/>
                <w:i/>
                <w:iCs/>
                <w:lang w:val="ru-RU"/>
              </w:rPr>
              <w:t>Број рачуна понуђача и назив банке:</w:t>
            </w:r>
          </w:p>
          <w:p w:rsidR="000C527D" w:rsidRPr="00926144" w:rsidRDefault="000C527D" w:rsidP="00E412E0">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rPr>
                <w:rFonts w:ascii="Arial" w:hAnsi="Arial" w:cs="Arial"/>
                <w:b/>
                <w:bCs/>
                <w:i/>
                <w:iCs/>
                <w:lang w:val="ru-RU"/>
              </w:rPr>
            </w:pPr>
          </w:p>
          <w:p w:rsidR="000C527D" w:rsidRPr="00926144" w:rsidRDefault="000C527D" w:rsidP="00E412E0">
            <w:pPr>
              <w:rPr>
                <w:rFonts w:ascii="Arial" w:hAnsi="Arial" w:cs="Arial"/>
                <w:b/>
                <w:bCs/>
                <w:i/>
                <w:iCs/>
                <w:lang w:val="ru-RU"/>
              </w:rPr>
            </w:pPr>
          </w:p>
          <w:p w:rsidR="000C527D" w:rsidRPr="00926144" w:rsidRDefault="000C527D" w:rsidP="00E412E0">
            <w:pPr>
              <w:rPr>
                <w:rFonts w:ascii="Arial" w:hAnsi="Arial" w:cs="Arial"/>
                <w:b/>
                <w:bCs/>
                <w:i/>
                <w:iCs/>
                <w:lang w:val="ru-RU"/>
              </w:rPr>
            </w:pPr>
          </w:p>
        </w:tc>
      </w:tr>
      <w:tr w:rsidR="000C527D" w:rsidRPr="00926144" w:rsidTr="00E412E0">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0C527D" w:rsidRPr="00926144" w:rsidRDefault="000C527D" w:rsidP="00E412E0">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0C527D" w:rsidRPr="00926144" w:rsidRDefault="000C527D" w:rsidP="00E412E0">
            <w:pPr>
              <w:snapToGrid w:val="0"/>
              <w:ind w:firstLine="708"/>
              <w:rPr>
                <w:rFonts w:ascii="Arial" w:hAnsi="Arial" w:cs="Arial"/>
                <w:b/>
                <w:bCs/>
                <w:i/>
                <w:iCs/>
                <w:lang w:val="ru-RU"/>
              </w:rPr>
            </w:pPr>
          </w:p>
          <w:p w:rsidR="000C527D" w:rsidRPr="00926144" w:rsidRDefault="000C527D" w:rsidP="00E412E0">
            <w:pPr>
              <w:ind w:firstLine="708"/>
              <w:rPr>
                <w:rFonts w:ascii="Arial" w:hAnsi="Arial" w:cs="Arial"/>
                <w:b/>
                <w:bCs/>
                <w:i/>
                <w:iCs/>
                <w:lang w:val="ru-RU"/>
              </w:rPr>
            </w:pPr>
          </w:p>
          <w:p w:rsidR="000C527D" w:rsidRPr="00926144" w:rsidRDefault="000C527D" w:rsidP="00E412E0">
            <w:pPr>
              <w:ind w:firstLine="708"/>
              <w:rPr>
                <w:rFonts w:ascii="Arial" w:hAnsi="Arial" w:cs="Arial"/>
                <w:b/>
                <w:bCs/>
                <w:i/>
                <w:iCs/>
                <w:lang w:val="ru-RU"/>
              </w:rPr>
            </w:pPr>
          </w:p>
        </w:tc>
      </w:tr>
    </w:tbl>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245573" w:rsidRDefault="001261D2" w:rsidP="001A6510">
      <w:pPr>
        <w:jc w:val="both"/>
        <w:rPr>
          <w:rFonts w:ascii="Arial" w:hAnsi="Arial" w:cs="Arial"/>
          <w:lang w:val="sr-Cyrl-CS"/>
        </w:rPr>
      </w:pPr>
      <w:r w:rsidRPr="00A07255">
        <w:rPr>
          <w:rFonts w:ascii="Arial" w:eastAsia="TimesNewRomanPSMT" w:hAnsi="Arial" w:cs="Arial"/>
          <w:b/>
          <w:bCs/>
          <w:i/>
          <w:lang w:val="ru-RU"/>
        </w:rPr>
        <w:lastRenderedPageBreak/>
        <w:t>5) ОПИС ПРЕДМЕТА НАБАВКЕ</w:t>
      </w:r>
      <w:r w:rsidR="00245573">
        <w:rPr>
          <w:rFonts w:ascii="Arial" w:eastAsia="TimesNewRomanPSMT" w:hAnsi="Arial" w:cs="Arial"/>
          <w:b/>
          <w:bCs/>
          <w:lang w:val="ru-RU"/>
        </w:rPr>
        <w:t>:</w:t>
      </w:r>
      <w:r w:rsidR="00932C6D" w:rsidRPr="00932C6D">
        <w:rPr>
          <w:rFonts w:ascii="Arial" w:hAnsi="Arial" w:cs="Arial"/>
          <w:bCs/>
        </w:rPr>
        <w:t xml:space="preserve">Услуге стручног надзора за </w:t>
      </w:r>
      <w:r w:rsidR="00932C6D" w:rsidRPr="00932C6D">
        <w:rPr>
          <w:rFonts w:ascii="Arial" w:hAnsi="Arial" w:cs="Arial"/>
          <w:bCs/>
          <w:lang w:val="sr-Cyrl-CS"/>
        </w:rPr>
        <w:t>набавку</w:t>
      </w:r>
      <w:r w:rsidR="00932C6D" w:rsidRPr="00932C6D">
        <w:rPr>
          <w:rFonts w:ascii="Arial" w:hAnsi="Arial" w:cs="Arial"/>
          <w:bCs/>
        </w:rPr>
        <w:t xml:space="preserve"> опреме за рационализацију потрошње електричне енергије на мрежи јавног осветљења, </w:t>
      </w:r>
      <w:r w:rsidR="00677188">
        <w:rPr>
          <w:rFonts w:ascii="Arial" w:hAnsi="Arial" w:cs="Arial"/>
          <w:bCs/>
        </w:rPr>
        <w:t>V фаза</w:t>
      </w:r>
      <w:r w:rsidR="001A6510" w:rsidRPr="00245573">
        <w:rPr>
          <w:rFonts w:ascii="Arial" w:hAnsi="Arial" w:cs="Arial"/>
          <w:lang w:val="hr-HR"/>
        </w:rPr>
        <w:t xml:space="preserve">, </w:t>
      </w:r>
      <w:r w:rsidR="001A6510" w:rsidRPr="00245573">
        <w:rPr>
          <w:rFonts w:ascii="Arial" w:hAnsi="Arial" w:cs="Arial"/>
        </w:rPr>
        <w:t xml:space="preserve">интерни број </w:t>
      </w:r>
      <w:r w:rsidR="001A6510" w:rsidRPr="00217C76">
        <w:rPr>
          <w:rFonts w:ascii="Arial" w:hAnsi="Arial" w:cs="Arial"/>
          <w:lang w:val="sr-Cyrl-CS"/>
        </w:rPr>
        <w:t>ЈН</w:t>
      </w:r>
      <w:r w:rsidR="0093058E" w:rsidRPr="00217C76">
        <w:rPr>
          <w:rFonts w:ascii="Arial" w:hAnsi="Arial" w:cs="Arial"/>
          <w:lang w:val="sr-Cyrl-CS"/>
        </w:rPr>
        <w:t>В</w:t>
      </w:r>
      <w:r w:rsidR="002E1914">
        <w:rPr>
          <w:rFonts w:ascii="Arial" w:hAnsi="Arial" w:cs="Arial"/>
          <w:lang w:val="sr-Cyrl-CS"/>
        </w:rPr>
        <w:t xml:space="preserve">В </w:t>
      </w:r>
      <w:r w:rsidR="00677188">
        <w:rPr>
          <w:rFonts w:ascii="Arial" w:hAnsi="Arial" w:cs="Arial"/>
          <w:lang w:val="sr-Cyrl-CS"/>
        </w:rPr>
        <w:t>9/2020</w:t>
      </w:r>
      <w:r w:rsidR="001A6510" w:rsidRPr="00217C76">
        <w:rPr>
          <w:rFonts w:ascii="Arial" w:hAnsi="Arial" w:cs="Arial"/>
          <w:lang w:val="sr-Cyrl-CS"/>
        </w:rPr>
        <w:t xml:space="preserve">, </w:t>
      </w:r>
      <w:r w:rsidR="001A6510" w:rsidRPr="00217C76">
        <w:rPr>
          <w:rFonts w:ascii="Arial" w:hAnsi="Arial" w:cs="Arial"/>
          <w:lang w:val="ru-RU"/>
        </w:rPr>
        <w:t>наведене</w:t>
      </w:r>
      <w:r w:rsidR="001A6510" w:rsidRPr="00245573">
        <w:rPr>
          <w:rFonts w:ascii="Arial" w:hAnsi="Arial" w:cs="Arial"/>
          <w:lang w:val="ru-RU"/>
        </w:rPr>
        <w:t xml:space="preserve"> у Плану јавних набавки под бројем </w:t>
      </w:r>
      <w:r w:rsidR="00677188">
        <w:rPr>
          <w:rFonts w:ascii="Arial" w:hAnsi="Arial" w:cs="Arial"/>
          <w:lang w:val="ru-RU"/>
        </w:rPr>
        <w:t>1.2.6/20</w:t>
      </w:r>
      <w:r w:rsidR="001A6510" w:rsidRPr="00245573">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8992" w:type="dxa"/>
        <w:tblInd w:w="308" w:type="dxa"/>
        <w:tblLayout w:type="fixed"/>
        <w:tblLook w:val="0000"/>
      </w:tblPr>
      <w:tblGrid>
        <w:gridCol w:w="5480"/>
        <w:gridCol w:w="3512"/>
      </w:tblGrid>
      <w:tr w:rsidR="001A6510" w:rsidTr="00C119F3">
        <w:trPr>
          <w:trHeight w:val="825"/>
        </w:trPr>
        <w:tc>
          <w:tcPr>
            <w:tcW w:w="548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p>
          <w:p w:rsidR="001A6510" w:rsidRPr="0093058E" w:rsidRDefault="0093058E" w:rsidP="0093058E">
            <w:pPr>
              <w:rPr>
                <w:rFonts w:ascii="Arial" w:eastAsia="TimesNewRomanPSMT" w:hAnsi="Arial" w:cs="Arial"/>
                <w:bCs/>
                <w:lang w:val="sr-Cyrl-CS"/>
              </w:rPr>
            </w:pPr>
            <w:r>
              <w:rPr>
                <w:rFonts w:ascii="Arial" w:eastAsia="TimesNewRomanPSMT" w:hAnsi="Arial" w:cs="Arial"/>
                <w:bCs/>
                <w:lang w:val="sr-Cyrl-CS"/>
              </w:rPr>
              <w:t>Укупна цена без ПДВ-а</w:t>
            </w:r>
          </w:p>
          <w:p w:rsidR="001A6510" w:rsidRDefault="001A6510" w:rsidP="0093058E">
            <w:pPr>
              <w:rPr>
                <w:rFonts w:ascii="Arial" w:eastAsia="TimesNewRomanPSMT" w:hAnsi="Arial" w:cs="Arial"/>
                <w:bCs/>
                <w:color w:val="FF0000"/>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C119F3">
        <w:trPr>
          <w:trHeight w:val="825"/>
        </w:trPr>
        <w:tc>
          <w:tcPr>
            <w:tcW w:w="548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Pr="00F12A67" w:rsidRDefault="00F12A67" w:rsidP="0093058E">
            <w:pPr>
              <w:snapToGrid w:val="0"/>
              <w:rPr>
                <w:rFonts w:ascii="Arial" w:eastAsia="TimesNewRomanPSMT" w:hAnsi="Arial" w:cs="Arial"/>
                <w:bCs/>
                <w:lang/>
              </w:rPr>
            </w:pPr>
            <w:r>
              <w:rPr>
                <w:rFonts w:ascii="Arial" w:eastAsia="TimesNewRomanPSMT" w:hAnsi="Arial" w:cs="Arial"/>
                <w:bCs/>
                <w:lang w:val="ru-RU"/>
              </w:rPr>
              <w:t>(заокружити)</w:t>
            </w: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C31304" w:rsidRDefault="001A6510" w:rsidP="00EE71B8">
            <w:pPr>
              <w:snapToGrid w:val="0"/>
              <w:jc w:val="center"/>
              <w:rPr>
                <w:rFonts w:ascii="Arial" w:eastAsia="TimesNewRomanPSMT" w:hAnsi="Arial" w:cs="Arial"/>
                <w:b/>
                <w:bCs/>
                <w:lang w:val="ru-RU"/>
              </w:rPr>
            </w:pPr>
            <w:r>
              <w:rPr>
                <w:rFonts w:ascii="Arial" w:eastAsia="TimesNewRomanPSMT" w:hAnsi="Arial" w:cs="Arial"/>
                <w:b/>
                <w:bCs/>
                <w:lang w:val="ru-RU"/>
              </w:rPr>
              <w:t>Да  /  Не</w:t>
            </w:r>
          </w:p>
        </w:tc>
      </w:tr>
      <w:tr w:rsidR="0093058E" w:rsidTr="00C119F3">
        <w:trPr>
          <w:trHeight w:val="819"/>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93058E">
            <w:pPr>
              <w:snapToGrid w:val="0"/>
              <w:rPr>
                <w:rFonts w:ascii="Arial" w:eastAsia="TimesNewRomanPSMT" w:hAnsi="Arial" w:cs="Arial"/>
                <w:bCs/>
                <w:lang w:val="ru-RU"/>
              </w:rPr>
            </w:pPr>
            <w:r>
              <w:rPr>
                <w:rFonts w:ascii="Arial" w:eastAsia="TimesNewRomanPSMT" w:hAnsi="Arial" w:cs="Arial"/>
                <w:bCs/>
                <w:lang w:val="ru-RU"/>
              </w:rPr>
              <w:t>Укупна цена са ПДВ-ом</w:t>
            </w: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93058E" w:rsidRDefault="0093058E" w:rsidP="00BD7632">
            <w:pPr>
              <w:snapToGrid w:val="0"/>
              <w:rPr>
                <w:rFonts w:ascii="Arial" w:eastAsia="TimesNewRomanPSMT" w:hAnsi="Arial" w:cs="Arial"/>
                <w:b/>
                <w:bCs/>
                <w:lang w:val="ru-RU"/>
              </w:rPr>
            </w:pPr>
          </w:p>
        </w:tc>
      </w:tr>
      <w:tr w:rsidR="001A6510" w:rsidTr="00C119F3">
        <w:trPr>
          <w:trHeight w:val="1105"/>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EE71B8">
            <w:pPr>
              <w:snapToGrid w:val="0"/>
              <w:rPr>
                <w:rFonts w:ascii="Arial" w:eastAsia="TimesNewRomanPSMT" w:hAnsi="Arial" w:cs="Arial"/>
                <w:bCs/>
                <w:lang w:val="ru-RU"/>
              </w:rPr>
            </w:pPr>
          </w:p>
          <w:p w:rsidR="001A6510" w:rsidRDefault="001A6510" w:rsidP="00EE71B8">
            <w:pPr>
              <w:snapToGrid w:val="0"/>
              <w:rPr>
                <w:rFonts w:ascii="Arial" w:eastAsia="TimesNewRomanPSMT" w:hAnsi="Arial" w:cs="Arial"/>
                <w:bCs/>
                <w:lang w:val="ru-RU"/>
              </w:rPr>
            </w:pPr>
            <w:r>
              <w:rPr>
                <w:rFonts w:ascii="Arial" w:eastAsia="TimesNewRomanPSMT" w:hAnsi="Arial" w:cs="Arial"/>
                <w:bCs/>
                <w:lang w:val="ru-RU"/>
              </w:rPr>
              <w:t xml:space="preserve">Рок </w:t>
            </w:r>
            <w:r w:rsidRPr="00EE71B8">
              <w:rPr>
                <w:rFonts w:ascii="Arial" w:eastAsia="TimesNewRomanPSMT" w:hAnsi="Arial" w:cs="Arial"/>
                <w:bCs/>
                <w:lang w:val="ru-RU"/>
              </w:rPr>
              <w:t>плаћања</w:t>
            </w:r>
            <w:r w:rsidR="00EE71B8" w:rsidRPr="00EE71B8">
              <w:rPr>
                <w:rFonts w:ascii="Arial" w:eastAsia="TimesNewRomanPSMT" w:hAnsi="Arial" w:cs="Arial"/>
                <w:bCs/>
                <w:lang w:val="ru-RU"/>
              </w:rPr>
              <w:t xml:space="preserve"> (45 </w:t>
            </w:r>
            <w:r w:rsidR="001B4B61">
              <w:rPr>
                <w:rFonts w:ascii="Arial" w:eastAsia="TimesNewRomanPSMT" w:hAnsi="Arial" w:cs="Arial"/>
                <w:bCs/>
                <w:lang/>
              </w:rPr>
              <w:t xml:space="preserve">календарских </w:t>
            </w:r>
            <w:r w:rsidR="00EE71B8" w:rsidRPr="00EE71B8">
              <w:rPr>
                <w:rFonts w:ascii="Arial" w:eastAsia="TimesNewRomanPSMT" w:hAnsi="Arial" w:cs="Arial"/>
                <w:bCs/>
                <w:lang w:val="ru-RU"/>
              </w:rPr>
              <w:t>дана од дана регистровања рачуна за извршене услуге)</w:t>
            </w:r>
          </w:p>
          <w:p w:rsidR="001A6510" w:rsidRDefault="001A6510" w:rsidP="00EE71B8">
            <w:pPr>
              <w:rPr>
                <w:rFonts w:ascii="Arial" w:eastAsia="TimesNewRomanPSMT" w:hAnsi="Arial" w:cs="Arial"/>
                <w:bCs/>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EE71B8" w:rsidRDefault="00EE71B8" w:rsidP="00EE71B8">
            <w:pPr>
              <w:snapToGrid w:val="0"/>
              <w:jc w:val="center"/>
              <w:rPr>
                <w:rFonts w:ascii="Arial" w:eastAsia="TimesNewRomanPSMT" w:hAnsi="Arial" w:cs="Arial"/>
                <w:bCs/>
                <w:lang w:val="ru-RU"/>
              </w:rPr>
            </w:pPr>
            <w:r w:rsidRPr="00EE71B8">
              <w:rPr>
                <w:rFonts w:ascii="Arial" w:eastAsia="TimesNewRomanPSMT" w:hAnsi="Arial" w:cs="Arial"/>
                <w:bCs/>
                <w:lang w:val="ru-RU"/>
              </w:rPr>
              <w:t>________ дана</w:t>
            </w:r>
          </w:p>
        </w:tc>
      </w:tr>
      <w:tr w:rsidR="00A07255" w:rsidTr="00C119F3">
        <w:trPr>
          <w:trHeight w:val="1105"/>
        </w:trPr>
        <w:tc>
          <w:tcPr>
            <w:tcW w:w="5480" w:type="dxa"/>
            <w:tcBorders>
              <w:top w:val="single" w:sz="4" w:space="0" w:color="000000"/>
              <w:left w:val="single" w:sz="4" w:space="0" w:color="000000"/>
              <w:bottom w:val="single" w:sz="4" w:space="0" w:color="000000"/>
            </w:tcBorders>
            <w:shd w:val="clear" w:color="auto" w:fill="auto"/>
            <w:vAlign w:val="center"/>
          </w:tcPr>
          <w:p w:rsidR="00A07255" w:rsidRDefault="00A07255" w:rsidP="00EE71B8">
            <w:pPr>
              <w:rPr>
                <w:rFonts w:ascii="Arial" w:eastAsia="TimesNewRomanPSMT" w:hAnsi="Arial" w:cs="Arial"/>
                <w:bCs/>
              </w:rPr>
            </w:pPr>
          </w:p>
          <w:p w:rsidR="00A07255" w:rsidRDefault="007053B1" w:rsidP="00EE71B8">
            <w:pPr>
              <w:rPr>
                <w:rFonts w:ascii="Arial" w:hAnsi="Arial" w:cs="Arial"/>
              </w:rPr>
            </w:pPr>
            <w:r w:rsidRPr="0054398B">
              <w:rPr>
                <w:rFonts w:ascii="Arial" w:hAnsi="Arial" w:cs="Arial"/>
                <w:lang w:val="sr-Cyrl-CS"/>
              </w:rPr>
              <w:t>Рок извршења услуге</w:t>
            </w:r>
          </w:p>
          <w:p w:rsidR="007053B1" w:rsidRPr="007053B1" w:rsidRDefault="007053B1" w:rsidP="00EE71B8">
            <w:pPr>
              <w:rPr>
                <w:rFonts w:ascii="Arial" w:eastAsia="TimesNewRomanPSMT" w:hAnsi="Arial" w:cs="Arial"/>
                <w:bCs/>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255" w:rsidRPr="00C119F3" w:rsidRDefault="00C119F3" w:rsidP="00EE71B8">
            <w:pPr>
              <w:snapToGrid w:val="0"/>
              <w:jc w:val="center"/>
              <w:rPr>
                <w:rFonts w:ascii="Arial" w:eastAsia="TimesNewRomanPSMT" w:hAnsi="Arial" w:cs="Arial"/>
                <w:bCs/>
                <w:lang w:val="sr-Cyrl-CS"/>
              </w:rPr>
            </w:pPr>
            <w:r>
              <w:rPr>
                <w:rFonts w:ascii="Arial" w:eastAsia="TimesNewRomanPSMT" w:hAnsi="Arial" w:cs="Arial"/>
                <w:bCs/>
                <w:lang w:val="sr-Cyrl-CS"/>
              </w:rPr>
              <w:t xml:space="preserve">У складу са </w:t>
            </w:r>
            <w:r w:rsidRPr="0054398B">
              <w:rPr>
                <w:rFonts w:ascii="Arial" w:hAnsi="Arial" w:cs="Arial"/>
                <w:lang w:val="sr-Cyrl-CS"/>
              </w:rPr>
              <w:t>рок</w:t>
            </w:r>
            <w:r>
              <w:rPr>
                <w:rFonts w:ascii="Arial" w:hAnsi="Arial" w:cs="Arial"/>
                <w:lang w:val="sr-Cyrl-CS"/>
              </w:rPr>
              <w:t>ом</w:t>
            </w:r>
            <w:r w:rsidRPr="0054398B">
              <w:rPr>
                <w:rFonts w:ascii="Arial" w:hAnsi="Arial" w:cs="Arial"/>
                <w:lang w:val="sr-Cyrl-CS"/>
              </w:rPr>
              <w:t xml:space="preserve"> извршења </w:t>
            </w:r>
            <w:r>
              <w:rPr>
                <w:rFonts w:ascii="Arial" w:hAnsi="Arial" w:cs="Arial"/>
                <w:iCs/>
                <w:lang w:val="sr-Cyrl-CS"/>
              </w:rPr>
              <w:t xml:space="preserve">послова над којима </w:t>
            </w:r>
            <w:r w:rsidRPr="0054398B">
              <w:rPr>
                <w:rFonts w:ascii="Arial" w:hAnsi="Arial" w:cs="Arial"/>
                <w:lang w:val="sr-Cyrl-CS"/>
              </w:rPr>
              <w:t>ће се вршити стручни надзор</w:t>
            </w:r>
          </w:p>
        </w:tc>
      </w:tr>
      <w:tr w:rsidR="001A6510" w:rsidTr="00C119F3">
        <w:trPr>
          <w:trHeight w:val="836"/>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EE71B8">
            <w:pPr>
              <w:rPr>
                <w:rFonts w:ascii="Arial" w:eastAsia="TimesNewRomanPSMT" w:hAnsi="Arial" w:cs="Arial"/>
                <w:bCs/>
                <w:lang w:val="ru-RU"/>
              </w:rPr>
            </w:pPr>
          </w:p>
          <w:p w:rsidR="001A6510" w:rsidRDefault="001A6510" w:rsidP="00EE71B8">
            <w:pPr>
              <w:rPr>
                <w:rFonts w:ascii="Arial" w:eastAsia="TimesNewRomanPSMT" w:hAnsi="Arial" w:cs="Arial"/>
                <w:bCs/>
                <w:lang w:val="ru-RU"/>
              </w:rPr>
            </w:pPr>
            <w:r>
              <w:rPr>
                <w:rFonts w:ascii="Arial" w:eastAsia="TimesNewRomanPSMT" w:hAnsi="Arial" w:cs="Arial"/>
                <w:bCs/>
                <w:lang w:val="ru-RU"/>
              </w:rPr>
              <w:t>Рок важења понуде</w:t>
            </w:r>
            <w:r w:rsidR="00A07255">
              <w:rPr>
                <w:rFonts w:ascii="Arial" w:eastAsia="TimesNewRomanPSMT" w:hAnsi="Arial" w:cs="Arial"/>
                <w:bCs/>
                <w:lang w:val="ru-RU"/>
              </w:rPr>
              <w:t>(</w:t>
            </w:r>
            <w:r w:rsidR="0093058E">
              <w:rPr>
                <w:rFonts w:ascii="Arial" w:eastAsia="TimesNewRomanPSMT" w:hAnsi="Arial" w:cs="Arial"/>
                <w:bCs/>
                <w:lang w:val="ru-RU"/>
              </w:rPr>
              <w:t>не краћи од 30 дана)</w:t>
            </w:r>
          </w:p>
          <w:p w:rsidR="001A6510" w:rsidRDefault="001A6510" w:rsidP="00EE71B8">
            <w:pPr>
              <w:snapToGrid w:val="0"/>
              <w:rPr>
                <w:rFonts w:ascii="Arial" w:eastAsia="TimesNewRomanPSMT" w:hAnsi="Arial" w:cs="Arial"/>
                <w:bCs/>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EE71B8" w:rsidRDefault="00EE71B8" w:rsidP="00EE71B8">
            <w:pPr>
              <w:snapToGrid w:val="0"/>
              <w:jc w:val="center"/>
              <w:rPr>
                <w:rFonts w:ascii="Arial" w:eastAsia="TimesNewRomanPSMT" w:hAnsi="Arial" w:cs="Arial"/>
                <w:bCs/>
                <w:lang w:val="ru-RU"/>
              </w:rPr>
            </w:pPr>
            <w:r w:rsidRPr="00EE71B8">
              <w:rPr>
                <w:rFonts w:ascii="Arial" w:eastAsia="TimesNewRomanPSMT" w:hAnsi="Arial" w:cs="Arial"/>
                <w:bCs/>
                <w:lang w:val="ru-RU"/>
              </w:rPr>
              <w:t>_________ дана</w:t>
            </w: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p>
    <w:p w:rsidR="001261D2" w:rsidRPr="008566BF" w:rsidRDefault="001261D2" w:rsidP="001261D2">
      <w:pPr>
        <w:jc w:val="both"/>
        <w:rPr>
          <w:rFonts w:ascii="Arial" w:hAnsi="Arial" w:cs="Arial"/>
          <w:i/>
          <w:iCs/>
          <w:lang w:val="ru-RU"/>
        </w:rPr>
      </w:pPr>
      <w:r w:rsidRPr="008566BF">
        <w:rPr>
          <w:rFonts w:ascii="Arial" w:hAnsi="Arial" w:cs="Arial"/>
          <w:i/>
          <w:iCs/>
          <w:lang w:val="ru-RU"/>
        </w:rPr>
        <w:t>Образац</w:t>
      </w:r>
      <w:r w:rsidR="00EE71B8">
        <w:rPr>
          <w:rFonts w:ascii="Arial" w:hAnsi="Arial" w:cs="Arial"/>
          <w:i/>
          <w:iCs/>
          <w:lang w:val="ru-RU"/>
        </w:rPr>
        <w:t xml:space="preserve"> понуде понуђач мора да попуни </w:t>
      </w:r>
      <w:r w:rsidRPr="008566BF">
        <w:rPr>
          <w:rFonts w:ascii="Arial" w:hAnsi="Arial" w:cs="Arial"/>
          <w:i/>
          <w:iCs/>
          <w:lang w:val="ru-RU"/>
        </w:rPr>
        <w:t xml:space="preserve">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w:t>
      </w:r>
      <w:r w:rsidR="00932C6D">
        <w:rPr>
          <w:rFonts w:ascii="Arial" w:hAnsi="Arial" w:cs="Arial"/>
          <w:i/>
          <w:iCs/>
          <w:lang w:val="sr-Cyrl-CS"/>
        </w:rPr>
        <w:t>и</w:t>
      </w:r>
      <w:r w:rsidRPr="008566BF">
        <w:rPr>
          <w:rFonts w:ascii="Arial" w:hAnsi="Arial" w:cs="Arial"/>
          <w:i/>
          <w:iCs/>
          <w:lang w:val="ru-RU"/>
        </w:rPr>
        <w:t xml:space="preserve"> потписати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EE71B8" w:rsidRDefault="00EE71B8" w:rsidP="001261D2">
      <w:pPr>
        <w:pStyle w:val="ListParagraph"/>
        <w:tabs>
          <w:tab w:val="left" w:pos="680"/>
        </w:tabs>
        <w:ind w:left="0"/>
        <w:jc w:val="both"/>
        <w:rPr>
          <w:rFonts w:ascii="Arial" w:hAnsi="Arial" w:cs="Arial"/>
          <w:i/>
          <w:iCs/>
          <w:lang w:val="ru-RU"/>
        </w:rPr>
      </w:pPr>
      <w:r>
        <w:rPr>
          <w:rFonts w:ascii="Arial" w:hAnsi="Arial" w:cs="Arial"/>
          <w:i/>
          <w:iCs/>
          <w:lang w:val="ru-RU"/>
        </w:rPr>
        <w:t>Приликом сачињавања понуде употреба печата није обавезна.</w:t>
      </w:r>
    </w:p>
    <w:p w:rsidR="001A6510" w:rsidRPr="00C119F3" w:rsidRDefault="001A6510" w:rsidP="005520AD">
      <w:pPr>
        <w:rPr>
          <w:rFonts w:ascii="Arial" w:hAnsi="Arial" w:cs="Arial"/>
          <w:b/>
          <w:bCs/>
          <w:lang w:val="sr-Cyrl-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интерног броја </w:t>
      </w:r>
      <w:r w:rsidR="00677188">
        <w:rPr>
          <w:rFonts w:ascii="Arial" w:eastAsia="TimesNewRomanPSMT" w:hAnsi="Arial" w:cs="Arial"/>
          <w:bCs/>
          <w:lang w:val="ru-RU"/>
        </w:rPr>
        <w:t>9/2020</w:t>
      </w:r>
      <w:r w:rsidRPr="004331B9">
        <w:rPr>
          <w:rFonts w:ascii="Arial" w:eastAsia="TimesNewRomanPSMT" w:hAnsi="Arial" w:cs="Arial"/>
          <w:bCs/>
          <w:lang w:val="ru-RU"/>
        </w:rPr>
        <w:t>,</w:t>
      </w:r>
      <w:r w:rsidRPr="00EE0FA4">
        <w:rPr>
          <w:rFonts w:ascii="Arial" w:hAnsi="Arial" w:cs="Arial"/>
          <w:lang w:val="ru-RU"/>
        </w:rPr>
        <w:t xml:space="preserve">наведене у Плану јавних набавки под бројем </w:t>
      </w:r>
      <w:r w:rsidR="00677188">
        <w:rPr>
          <w:rFonts w:ascii="Arial" w:hAnsi="Arial" w:cs="Arial"/>
          <w:lang w:val="ru-RU"/>
        </w:rPr>
        <w:t>1.2.6/20</w:t>
      </w:r>
      <w:r>
        <w:rPr>
          <w:rFonts w:ascii="Arial" w:eastAsia="TimesNewRomanPSMT" w:hAnsi="Arial" w:cs="Arial"/>
          <w:bCs/>
          <w:lang w:val="ru-RU"/>
        </w:rPr>
        <w:t xml:space="preserve"> -</w:t>
      </w:r>
      <w:r w:rsidR="00932C6D" w:rsidRPr="00A314D3">
        <w:rPr>
          <w:rFonts w:ascii="Arial" w:hAnsi="Arial" w:cs="Arial"/>
          <w:b/>
          <w:bCs/>
        </w:rPr>
        <w:t xml:space="preserve">Услуге стручног надзора за </w:t>
      </w:r>
      <w:r w:rsidR="00932C6D" w:rsidRPr="00A314D3">
        <w:rPr>
          <w:rFonts w:ascii="Arial" w:hAnsi="Arial" w:cs="Arial"/>
          <w:b/>
          <w:bCs/>
          <w:lang w:val="sr-Cyrl-CS"/>
        </w:rPr>
        <w:t>набавку</w:t>
      </w:r>
      <w:r w:rsidR="00932C6D"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10528" w:type="dxa"/>
        <w:jc w:val="center"/>
        <w:tblInd w:w="-639" w:type="dxa"/>
        <w:tblLayout w:type="fixed"/>
        <w:tblLook w:val="04A0"/>
      </w:tblPr>
      <w:tblGrid>
        <w:gridCol w:w="630"/>
        <w:gridCol w:w="3330"/>
        <w:gridCol w:w="1111"/>
        <w:gridCol w:w="1980"/>
        <w:gridCol w:w="1440"/>
        <w:gridCol w:w="2037"/>
      </w:tblGrid>
      <w:tr w:rsidR="0093058E" w:rsidRPr="00926144" w:rsidTr="00C119F3">
        <w:trPr>
          <w:trHeight w:val="935"/>
          <w:tblHeader/>
          <w:jc w:val="center"/>
        </w:trPr>
        <w:tc>
          <w:tcPr>
            <w:tcW w:w="630"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93058E" w:rsidRPr="00C119F3" w:rsidRDefault="00C119F3" w:rsidP="004331B9">
            <w:pPr>
              <w:jc w:val="center"/>
              <w:rPr>
                <w:rFonts w:ascii="Arial" w:hAnsi="Arial" w:cs="Arial"/>
                <w:lang w:val="sr-Cyrl-CS"/>
              </w:rPr>
            </w:pPr>
            <w:r w:rsidRPr="00C119F3">
              <w:rPr>
                <w:rFonts w:ascii="Arial" w:hAnsi="Arial" w:cs="Arial"/>
                <w:lang w:val="sr-Cyrl-CS"/>
              </w:rPr>
              <w:t>РБ</w:t>
            </w:r>
          </w:p>
          <w:p w:rsidR="00C119F3" w:rsidRPr="00C119F3" w:rsidRDefault="00C119F3" w:rsidP="004331B9">
            <w:pPr>
              <w:jc w:val="center"/>
              <w:rPr>
                <w:rFonts w:ascii="Arial" w:hAnsi="Arial" w:cs="Arial"/>
                <w:b/>
                <w:lang w:val="sr-Cyrl-CS"/>
              </w:rPr>
            </w:pPr>
          </w:p>
        </w:tc>
        <w:tc>
          <w:tcPr>
            <w:tcW w:w="3330" w:type="dxa"/>
            <w:tcBorders>
              <w:top w:val="single" w:sz="4" w:space="0" w:color="auto"/>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Опис тражене услуге</w:t>
            </w:r>
          </w:p>
          <w:p w:rsidR="0093058E" w:rsidRPr="00926144" w:rsidRDefault="0093058E" w:rsidP="004331B9">
            <w:pPr>
              <w:rPr>
                <w:rFonts w:ascii="Arial" w:hAnsi="Arial" w:cs="Arial"/>
              </w:rPr>
            </w:pPr>
          </w:p>
        </w:tc>
        <w:tc>
          <w:tcPr>
            <w:tcW w:w="1111" w:type="dxa"/>
            <w:tcBorders>
              <w:top w:val="single" w:sz="4" w:space="0" w:color="auto"/>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Јед. мере</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93058E" w:rsidP="00C119F3">
            <w:pPr>
              <w:jc w:val="center"/>
              <w:rPr>
                <w:rFonts w:ascii="Arial" w:hAnsi="Arial" w:cs="Arial"/>
              </w:rPr>
            </w:pPr>
            <w:r w:rsidRPr="00926144">
              <w:rPr>
                <w:rFonts w:ascii="Arial" w:hAnsi="Arial" w:cs="Arial"/>
              </w:rPr>
              <w:t>Понуђена цена без ПДВ-а</w:t>
            </w:r>
          </w:p>
        </w:tc>
        <w:tc>
          <w:tcPr>
            <w:tcW w:w="1440"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C119F3" w:rsidP="004331B9">
            <w:pPr>
              <w:jc w:val="center"/>
              <w:rPr>
                <w:rFonts w:ascii="Arial" w:hAnsi="Arial" w:cs="Arial"/>
              </w:rPr>
            </w:pPr>
            <w:r>
              <w:rPr>
                <w:rFonts w:ascii="Arial" w:hAnsi="Arial" w:cs="Arial"/>
              </w:rPr>
              <w:t>ПДВ</w:t>
            </w:r>
          </w:p>
        </w:tc>
        <w:tc>
          <w:tcPr>
            <w:tcW w:w="2037"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93058E" w:rsidP="00C119F3">
            <w:pPr>
              <w:jc w:val="center"/>
              <w:rPr>
                <w:rFonts w:ascii="Arial" w:hAnsi="Arial" w:cs="Arial"/>
              </w:rPr>
            </w:pPr>
            <w:r w:rsidRPr="00926144">
              <w:rPr>
                <w:rFonts w:ascii="Arial" w:hAnsi="Arial" w:cs="Arial"/>
              </w:rPr>
              <w:t>Понуђена цена са ПДВ-ом</w:t>
            </w:r>
          </w:p>
        </w:tc>
      </w:tr>
      <w:tr w:rsidR="00C119F3" w:rsidRPr="00926144" w:rsidTr="00C119F3">
        <w:trPr>
          <w:trHeight w:val="287"/>
          <w:tblHeader/>
          <w:jc w:val="center"/>
        </w:trPr>
        <w:tc>
          <w:tcPr>
            <w:tcW w:w="630" w:type="dxa"/>
            <w:tcBorders>
              <w:top w:val="nil"/>
              <w:left w:val="single" w:sz="4" w:space="0" w:color="auto"/>
              <w:bottom w:val="single" w:sz="4" w:space="0" w:color="auto"/>
              <w:right w:val="single" w:sz="4" w:space="0" w:color="auto"/>
            </w:tcBorders>
            <w:shd w:val="clear" w:color="000000" w:fill="DCE6F1"/>
            <w:vAlign w:val="center"/>
            <w:hideMark/>
          </w:tcPr>
          <w:p w:rsidR="00C119F3" w:rsidRPr="00926144" w:rsidRDefault="00C119F3" w:rsidP="004331B9">
            <w:pPr>
              <w:jc w:val="center"/>
              <w:rPr>
                <w:rFonts w:ascii="Arial" w:hAnsi="Arial" w:cs="Arial"/>
                <w:b/>
              </w:rPr>
            </w:pPr>
          </w:p>
        </w:tc>
        <w:tc>
          <w:tcPr>
            <w:tcW w:w="3330" w:type="dxa"/>
            <w:tcBorders>
              <w:top w:val="nil"/>
              <w:left w:val="nil"/>
              <w:bottom w:val="single" w:sz="4" w:space="0" w:color="auto"/>
              <w:right w:val="single" w:sz="4" w:space="0" w:color="auto"/>
            </w:tcBorders>
            <w:shd w:val="clear" w:color="000000" w:fill="DCE6F1"/>
            <w:vAlign w:val="center"/>
            <w:hideMark/>
          </w:tcPr>
          <w:p w:rsidR="00C119F3" w:rsidRPr="00926144" w:rsidRDefault="00C119F3" w:rsidP="00677188">
            <w:pPr>
              <w:jc w:val="center"/>
              <w:rPr>
                <w:rFonts w:ascii="Arial" w:hAnsi="Arial" w:cs="Arial"/>
                <w:b/>
              </w:rPr>
            </w:pPr>
            <w:r w:rsidRPr="00926144">
              <w:rPr>
                <w:rFonts w:ascii="Arial" w:hAnsi="Arial" w:cs="Arial"/>
                <w:b/>
              </w:rPr>
              <w:t>1</w:t>
            </w:r>
          </w:p>
        </w:tc>
        <w:tc>
          <w:tcPr>
            <w:tcW w:w="1111" w:type="dxa"/>
            <w:tcBorders>
              <w:top w:val="nil"/>
              <w:left w:val="nil"/>
              <w:bottom w:val="single" w:sz="4" w:space="0" w:color="auto"/>
              <w:right w:val="single" w:sz="4" w:space="0" w:color="auto"/>
            </w:tcBorders>
            <w:shd w:val="clear" w:color="000000" w:fill="DCE6F1"/>
            <w:vAlign w:val="center"/>
            <w:hideMark/>
          </w:tcPr>
          <w:p w:rsidR="00C119F3" w:rsidRPr="00926144" w:rsidRDefault="00C119F3" w:rsidP="00677188">
            <w:pPr>
              <w:jc w:val="center"/>
              <w:rPr>
                <w:rFonts w:ascii="Arial" w:hAnsi="Arial" w:cs="Arial"/>
                <w:b/>
              </w:rPr>
            </w:pPr>
            <w:r w:rsidRPr="00926144">
              <w:rPr>
                <w:rFonts w:ascii="Arial" w:hAnsi="Arial" w:cs="Arial"/>
                <w:b/>
              </w:rPr>
              <w:t>2</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C119F3" w:rsidRPr="00926144" w:rsidRDefault="00C119F3" w:rsidP="00677188">
            <w:pPr>
              <w:jc w:val="center"/>
              <w:rPr>
                <w:rFonts w:ascii="Arial" w:hAnsi="Arial" w:cs="Arial"/>
                <w:b/>
              </w:rPr>
            </w:pPr>
            <w:r w:rsidRPr="00926144">
              <w:rPr>
                <w:rFonts w:ascii="Arial" w:hAnsi="Arial" w:cs="Arial"/>
                <w:b/>
              </w:rPr>
              <w:t>3</w:t>
            </w:r>
          </w:p>
        </w:tc>
        <w:tc>
          <w:tcPr>
            <w:tcW w:w="1440" w:type="dxa"/>
            <w:tcBorders>
              <w:top w:val="nil"/>
              <w:left w:val="nil"/>
              <w:bottom w:val="single" w:sz="4" w:space="0" w:color="auto"/>
              <w:right w:val="single" w:sz="4" w:space="0" w:color="auto"/>
            </w:tcBorders>
            <w:shd w:val="clear" w:color="000000" w:fill="DCE6F1"/>
            <w:vAlign w:val="center"/>
          </w:tcPr>
          <w:p w:rsidR="00C119F3" w:rsidRPr="00926144" w:rsidRDefault="00C119F3" w:rsidP="00677188">
            <w:pPr>
              <w:jc w:val="center"/>
              <w:rPr>
                <w:rFonts w:ascii="Arial" w:hAnsi="Arial" w:cs="Arial"/>
                <w:b/>
              </w:rPr>
            </w:pPr>
            <w:r w:rsidRPr="00926144">
              <w:rPr>
                <w:rFonts w:ascii="Arial" w:hAnsi="Arial" w:cs="Arial"/>
                <w:b/>
              </w:rPr>
              <w:t>4</w:t>
            </w:r>
          </w:p>
        </w:tc>
        <w:tc>
          <w:tcPr>
            <w:tcW w:w="2037" w:type="dxa"/>
            <w:tcBorders>
              <w:top w:val="nil"/>
              <w:left w:val="nil"/>
              <w:bottom w:val="single" w:sz="4" w:space="0" w:color="auto"/>
              <w:right w:val="single" w:sz="4" w:space="0" w:color="auto"/>
            </w:tcBorders>
            <w:shd w:val="clear" w:color="000000" w:fill="DCE6F1"/>
            <w:vAlign w:val="center"/>
          </w:tcPr>
          <w:p w:rsidR="00C119F3" w:rsidRPr="00926144" w:rsidRDefault="00C119F3" w:rsidP="00677188">
            <w:pPr>
              <w:jc w:val="center"/>
              <w:rPr>
                <w:rFonts w:ascii="Arial" w:hAnsi="Arial" w:cs="Arial"/>
                <w:b/>
              </w:rPr>
            </w:pPr>
            <w:r w:rsidRPr="00926144">
              <w:rPr>
                <w:rFonts w:ascii="Arial" w:hAnsi="Arial" w:cs="Arial"/>
                <w:b/>
              </w:rPr>
              <w:t>5</w:t>
            </w:r>
          </w:p>
        </w:tc>
      </w:tr>
      <w:tr w:rsidR="00C119F3" w:rsidRPr="00926144" w:rsidTr="00C119F3">
        <w:trPr>
          <w:trHeight w:val="530"/>
          <w:jc w:val="center"/>
        </w:trPr>
        <w:tc>
          <w:tcPr>
            <w:tcW w:w="630" w:type="dxa"/>
            <w:tcBorders>
              <w:top w:val="nil"/>
              <w:left w:val="single" w:sz="4" w:space="0" w:color="auto"/>
              <w:bottom w:val="single" w:sz="4" w:space="0" w:color="auto"/>
              <w:right w:val="nil"/>
            </w:tcBorders>
            <w:shd w:val="clear" w:color="auto" w:fill="auto"/>
            <w:vAlign w:val="center"/>
          </w:tcPr>
          <w:p w:rsidR="00C119F3" w:rsidRPr="00926144" w:rsidRDefault="00C119F3" w:rsidP="004331B9">
            <w:pPr>
              <w:jc w:val="center"/>
              <w:rPr>
                <w:rFonts w:ascii="Arial" w:hAnsi="Arial" w:cs="Arial"/>
                <w:b/>
              </w:rPr>
            </w:pPr>
            <w:r w:rsidRPr="00926144">
              <w:rPr>
                <w:rFonts w:ascii="Arial" w:hAnsi="Arial" w:cs="Arial"/>
                <w:b/>
              </w:rPr>
              <w:t>1</w:t>
            </w:r>
          </w:p>
        </w:tc>
        <w:tc>
          <w:tcPr>
            <w:tcW w:w="3330" w:type="dxa"/>
            <w:tcBorders>
              <w:top w:val="nil"/>
              <w:left w:val="single" w:sz="4" w:space="0" w:color="auto"/>
              <w:bottom w:val="single" w:sz="4" w:space="0" w:color="auto"/>
              <w:right w:val="single" w:sz="4" w:space="0" w:color="auto"/>
            </w:tcBorders>
            <w:shd w:val="clear" w:color="auto" w:fill="auto"/>
            <w:vAlign w:val="center"/>
          </w:tcPr>
          <w:p w:rsidR="00C119F3" w:rsidRPr="00932C6D" w:rsidRDefault="00C119F3" w:rsidP="00932C6D">
            <w:pPr>
              <w:rPr>
                <w:rFonts w:ascii="Arial" w:hAnsi="Arial" w:cs="Arial"/>
              </w:rPr>
            </w:pPr>
            <w:r w:rsidRPr="00932C6D">
              <w:rPr>
                <w:rFonts w:ascii="Arial" w:hAnsi="Arial" w:cs="Arial"/>
                <w:bCs/>
                <w:lang w:val="sr-Cyrl-CS"/>
              </w:rPr>
              <w:t>С</w:t>
            </w:r>
            <w:r w:rsidRPr="00932C6D">
              <w:rPr>
                <w:rFonts w:ascii="Arial" w:hAnsi="Arial" w:cs="Arial"/>
                <w:bCs/>
              </w:rPr>
              <w:t>тручн</w:t>
            </w:r>
            <w:r w:rsidRPr="00932C6D">
              <w:rPr>
                <w:rFonts w:ascii="Arial" w:hAnsi="Arial" w:cs="Arial"/>
                <w:bCs/>
                <w:lang w:val="sr-Cyrl-CS"/>
              </w:rPr>
              <w:t>и</w:t>
            </w:r>
            <w:r w:rsidRPr="00932C6D">
              <w:rPr>
                <w:rFonts w:ascii="Arial" w:hAnsi="Arial" w:cs="Arial"/>
                <w:bCs/>
              </w:rPr>
              <w:t xml:space="preserve"> надзор за </w:t>
            </w:r>
            <w:r w:rsidRPr="00932C6D">
              <w:rPr>
                <w:rFonts w:ascii="Arial" w:hAnsi="Arial" w:cs="Arial"/>
                <w:bCs/>
                <w:lang w:val="sr-Cyrl-CS"/>
              </w:rPr>
              <w:t>набавку</w:t>
            </w:r>
            <w:r w:rsidRPr="00932C6D">
              <w:rPr>
                <w:rFonts w:ascii="Arial" w:hAnsi="Arial" w:cs="Arial"/>
                <w:bCs/>
              </w:rPr>
              <w:t xml:space="preserve"> опреме за рационализацију потрошње електричне енергије на мрежи јавног осветљења, </w:t>
            </w:r>
            <w:r w:rsidR="00677188">
              <w:rPr>
                <w:rFonts w:ascii="Arial" w:hAnsi="Arial" w:cs="Arial"/>
                <w:bCs/>
              </w:rPr>
              <w:t>V фаза</w:t>
            </w:r>
          </w:p>
        </w:tc>
        <w:tc>
          <w:tcPr>
            <w:tcW w:w="1111" w:type="dxa"/>
            <w:tcBorders>
              <w:top w:val="nil"/>
              <w:left w:val="nil"/>
              <w:bottom w:val="single" w:sz="4" w:space="0" w:color="auto"/>
              <w:right w:val="single" w:sz="4" w:space="0" w:color="auto"/>
            </w:tcBorders>
            <w:shd w:val="clear" w:color="000000" w:fill="FFFFFF"/>
            <w:noWrap/>
            <w:vAlign w:val="center"/>
          </w:tcPr>
          <w:p w:rsidR="00C119F3" w:rsidRPr="00926144" w:rsidRDefault="00C119F3" w:rsidP="004331B9">
            <w:pPr>
              <w:jc w:val="center"/>
              <w:rPr>
                <w:rFonts w:ascii="Arial" w:hAnsi="Arial" w:cs="Arial"/>
              </w:rPr>
            </w:pPr>
            <w:r w:rsidRPr="00926144">
              <w:rPr>
                <w:rFonts w:ascii="Arial" w:hAnsi="Arial" w:cs="Arial"/>
              </w:rPr>
              <w:t>паушал</w:t>
            </w:r>
          </w:p>
        </w:tc>
        <w:tc>
          <w:tcPr>
            <w:tcW w:w="1980"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c>
          <w:tcPr>
            <w:tcW w:w="2037"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93058E" w:rsidRDefault="0093058E" w:rsidP="009305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217C76" w:rsidRPr="00926144" w:rsidRDefault="00217C76" w:rsidP="0093058E">
      <w:pPr>
        <w:rPr>
          <w:rFonts w:ascii="Arial" w:hAnsi="Arial" w:cs="Arial"/>
          <w:b/>
          <w:bCs/>
          <w:iCs/>
          <w:lang w:val="sr-Cyrl-CS"/>
        </w:rPr>
      </w:pPr>
    </w:p>
    <w:p w:rsidR="0093058E" w:rsidRPr="00926144" w:rsidRDefault="0093058E" w:rsidP="009305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w:t>
      </w:r>
      <w:r>
        <w:rPr>
          <w:rFonts w:ascii="Arial" w:hAnsi="Arial" w:cs="Arial"/>
          <w:bCs/>
          <w:iCs/>
          <w:lang w:val="sr-Cyrl-CS"/>
        </w:rPr>
        <w:t>4</w:t>
      </w:r>
      <w:r w:rsidRPr="00926144">
        <w:rPr>
          <w:rFonts w:ascii="Arial" w:hAnsi="Arial" w:cs="Arial"/>
          <w:bCs/>
          <w:iCs/>
          <w:lang w:val="sr-Cyrl-CS"/>
        </w:rPr>
        <w:t xml:space="preserve"> уписати износ ПДВ-а;</w:t>
      </w:r>
    </w:p>
    <w:p w:rsidR="0093058E" w:rsidRPr="00926144" w:rsidRDefault="00217C76" w:rsidP="0093058E">
      <w:pPr>
        <w:pStyle w:val="ListParagraph"/>
        <w:numPr>
          <w:ilvl w:val="0"/>
          <w:numId w:val="27"/>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w:t>
      </w:r>
      <w:r w:rsidR="0093058E">
        <w:rPr>
          <w:rFonts w:ascii="Arial" w:hAnsi="Arial" w:cs="Arial"/>
          <w:bCs/>
          <w:iCs/>
          <w:lang w:val="sr-Cyrl-CS"/>
        </w:rPr>
        <w:t>колону 5</w:t>
      </w:r>
      <w:r w:rsidR="0093058E" w:rsidRPr="00926144">
        <w:rPr>
          <w:rFonts w:ascii="Arial" w:hAnsi="Arial" w:cs="Arial"/>
          <w:bCs/>
          <w:iCs/>
          <w:lang w:val="sr-Cyrl-CS"/>
        </w:rPr>
        <w:t xml:space="preserve"> уписати </w:t>
      </w:r>
      <w:r w:rsidR="0093058E" w:rsidRPr="00926144">
        <w:rPr>
          <w:rFonts w:ascii="Arial" w:hAnsi="Arial" w:cs="Arial"/>
          <w:bCs/>
          <w:iCs/>
        </w:rPr>
        <w:t xml:space="preserve">укупну цену </w:t>
      </w:r>
      <w:r w:rsidR="0093058E" w:rsidRPr="00926144">
        <w:rPr>
          <w:rFonts w:ascii="Arial" w:hAnsi="Arial" w:cs="Arial"/>
          <w:bCs/>
          <w:iCs/>
          <w:lang w:val="sr-Cyrl-CS"/>
        </w:rPr>
        <w:t>са</w:t>
      </w:r>
      <w:r w:rsidR="0093058E" w:rsidRPr="00926144">
        <w:rPr>
          <w:rFonts w:ascii="Arial" w:hAnsi="Arial" w:cs="Arial"/>
          <w:bCs/>
          <w:iCs/>
        </w:rPr>
        <w:t xml:space="preserve"> ПДВ-</w:t>
      </w:r>
      <w:r w:rsidR="0093058E" w:rsidRPr="00926144">
        <w:rPr>
          <w:rFonts w:ascii="Arial" w:hAnsi="Arial" w:cs="Arial"/>
          <w:bCs/>
          <w:iCs/>
          <w:lang w:val="sr-Cyrl-CS"/>
        </w:rPr>
        <w:t>ом,</w:t>
      </w:r>
      <w:r w:rsidR="0093058E" w:rsidRPr="00926144">
        <w:rPr>
          <w:rFonts w:ascii="Arial" w:hAnsi="Arial" w:cs="Arial"/>
          <w:bCs/>
          <w:iCs/>
        </w:rPr>
        <w:t xml:space="preserve"> за тражени предмет јавне набавке</w:t>
      </w:r>
      <w:r w:rsidR="0093058E" w:rsidRPr="00926144">
        <w:rPr>
          <w:rFonts w:ascii="Arial" w:hAnsi="Arial" w:cs="Arial"/>
          <w:bCs/>
          <w:iCs/>
          <w:lang w:val="sr-Cyrl-CS"/>
        </w:rPr>
        <w:t>.</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трошкове понуђача приликом вршења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93058E" w:rsidRPr="00926144" w:rsidRDefault="0093058E" w:rsidP="0093058E">
      <w:pPr>
        <w:tabs>
          <w:tab w:val="left" w:pos="90"/>
          <w:tab w:val="left" w:pos="630"/>
        </w:tabs>
        <w:jc w:val="both"/>
        <w:rPr>
          <w:rFonts w:ascii="Arial" w:hAnsi="Arial" w:cs="Arial"/>
          <w:bCs/>
          <w:iCs/>
          <w:lang w:val="sr-Cyrl-CS"/>
        </w:rPr>
      </w:pPr>
    </w:p>
    <w:p w:rsidR="0093058E" w:rsidRDefault="0093058E" w:rsidP="0093058E">
      <w:pPr>
        <w:tabs>
          <w:tab w:val="left" w:pos="90"/>
          <w:tab w:val="left" w:pos="630"/>
        </w:tabs>
        <w:jc w:val="both"/>
        <w:rPr>
          <w:rFonts w:ascii="Arial" w:hAnsi="Arial" w:cs="Arial"/>
          <w:bCs/>
          <w:iCs/>
          <w:color w:val="auto"/>
          <w:lang w:val="sr-Cyrl-CS"/>
        </w:rPr>
      </w:pPr>
    </w:p>
    <w:p w:rsidR="00C119F3" w:rsidRPr="00926144" w:rsidRDefault="00C119F3" w:rsidP="0093058E">
      <w:pPr>
        <w:tabs>
          <w:tab w:val="left" w:pos="90"/>
          <w:tab w:val="left" w:pos="630"/>
        </w:tabs>
        <w:jc w:val="both"/>
        <w:rPr>
          <w:rFonts w:ascii="Arial" w:hAnsi="Arial" w:cs="Arial"/>
          <w:bCs/>
          <w:iCs/>
          <w:color w:val="auto"/>
          <w:lang w:val="sr-Cyrl-CS"/>
        </w:rPr>
      </w:pPr>
    </w:p>
    <w:p w:rsidR="0093058E" w:rsidRPr="004331B9" w:rsidRDefault="0093058E" w:rsidP="0093058E">
      <w:pPr>
        <w:pStyle w:val="ListParagraph"/>
        <w:ind w:left="-90"/>
        <w:rPr>
          <w:rFonts w:ascii="Arial" w:hAnsi="Arial" w:cs="Arial"/>
          <w:b/>
          <w:bCs/>
          <w:i/>
          <w:iCs/>
          <w:lang w:val="sr-Cyrl-CS"/>
        </w:rPr>
      </w:pPr>
      <w:r w:rsidRPr="004331B9">
        <w:rPr>
          <w:rFonts w:ascii="Arial" w:hAnsi="Arial" w:cs="Arial"/>
          <w:b/>
          <w:bCs/>
          <w:i/>
          <w:iCs/>
          <w:lang w:val="sr-Cyrl-CS"/>
        </w:rPr>
        <w:lastRenderedPageBreak/>
        <w:t>Напомена:</w:t>
      </w:r>
    </w:p>
    <w:p w:rsidR="0093058E" w:rsidRPr="004331B9" w:rsidRDefault="0093058E" w:rsidP="004331B9">
      <w:pPr>
        <w:pStyle w:val="ListParagraph"/>
        <w:ind w:left="-90"/>
        <w:jc w:val="both"/>
        <w:rPr>
          <w:rFonts w:ascii="Arial" w:hAnsi="Arial" w:cs="Arial"/>
          <w:bCs/>
          <w:i/>
          <w:iCs/>
          <w:lang w:val="sr-Cyrl-CS"/>
        </w:rPr>
      </w:pPr>
      <w:r w:rsidRPr="004331B9">
        <w:rPr>
          <w:rFonts w:ascii="Arial" w:hAnsi="Arial" w:cs="Arial"/>
          <w:bCs/>
          <w:i/>
          <w:iCs/>
          <w:lang w:val="sr-Cyrl-CS"/>
        </w:rPr>
        <w:t>Понуђена јединична цена може бити исказана са највише две децимале.</w:t>
      </w:r>
    </w:p>
    <w:p w:rsidR="0093058E" w:rsidRPr="00932C6D" w:rsidRDefault="0093058E" w:rsidP="004331B9">
      <w:pPr>
        <w:pStyle w:val="ListParagraph"/>
        <w:ind w:left="-90"/>
        <w:jc w:val="both"/>
        <w:rPr>
          <w:rFonts w:ascii="Arial" w:hAnsi="Arial" w:cs="Arial"/>
          <w:bCs/>
          <w:i/>
          <w:iCs/>
          <w:lang w:val="sr-Cyrl-CS"/>
        </w:rPr>
      </w:pPr>
      <w:r w:rsidRPr="00932C6D">
        <w:rPr>
          <w:rFonts w:ascii="Arial" w:hAnsi="Arial" w:cs="Arial"/>
          <w:bCs/>
          <w:i/>
          <w:iCs/>
          <w:lang w:val="sr-Cyrl-CS"/>
        </w:rPr>
        <w:t xml:space="preserve">Није дозвољено да јединична цена износи 0,00 рсд, сходно члану 21. став 1. тачка 20) Закона о заштити потрошача </w:t>
      </w:r>
      <w:r w:rsidR="00932C6D" w:rsidRPr="00932C6D">
        <w:rPr>
          <w:rFonts w:ascii="Arial" w:hAnsi="Arial" w:cs="Arial"/>
          <w:bCs/>
          <w:i/>
          <w:iCs/>
          <w:lang w:val="sr-Cyrl-CS"/>
        </w:rPr>
        <w:t>(„Сл.гласник РС“, бр. 62/2014, 6/2016 - др. закон и 44/2018 - др. закон</w:t>
      </w:r>
      <w:r w:rsidRPr="00932C6D">
        <w:rPr>
          <w:rFonts w:ascii="Arial" w:hAnsi="Arial" w:cs="Arial"/>
          <w:bCs/>
          <w:i/>
          <w:iCs/>
          <w:lang w:val="sr-Cyrl-CS"/>
        </w:rPr>
        <w:t>)</w:t>
      </w:r>
    </w:p>
    <w:p w:rsidR="0093058E" w:rsidRPr="004331B9" w:rsidRDefault="0093058E" w:rsidP="0093058E">
      <w:pPr>
        <w:jc w:val="both"/>
        <w:rPr>
          <w:rFonts w:ascii="Arial" w:hAnsi="Arial" w:cs="Arial"/>
          <w:bCs/>
          <w:iCs/>
          <w:lang w:val="sr-Cyrl-CS"/>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Default="0093058E" w:rsidP="0093058E">
      <w:pPr>
        <w:ind w:left="720" w:firstLine="720"/>
        <w:jc w:val="both"/>
        <w:rPr>
          <w:rFonts w:ascii="Arial" w:eastAsia="TimesNewRomanPSMT" w:hAnsi="Arial" w:cs="Arial"/>
          <w:bCs/>
          <w:lang w:val="sr-Cyrl-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932C6D" w:rsidRPr="00932C6D" w:rsidRDefault="00932C6D" w:rsidP="0093058E">
      <w:pPr>
        <w:ind w:left="720" w:firstLine="720"/>
        <w:jc w:val="both"/>
        <w:rPr>
          <w:rFonts w:ascii="Arial" w:eastAsia="TimesNewRomanPSMT" w:hAnsi="Arial" w:cs="Arial"/>
          <w:bCs/>
          <w:lang w:val="sr-Cyrl-CS"/>
        </w:rPr>
      </w:pPr>
    </w:p>
    <w:p w:rsidR="0093058E" w:rsidRPr="00926144" w:rsidRDefault="0093058E" w:rsidP="0093058E">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1A6510" w:rsidRDefault="001A6510"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r>
        <w:rPr>
          <w:rFonts w:ascii="Arial" w:hAnsi="Arial" w:cs="Arial"/>
          <w:sz w:val="24"/>
          <w:szCs w:val="24"/>
        </w:rPr>
        <w:t xml:space="preserve">даје: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p>
    <w:p w:rsidR="001A6510" w:rsidRDefault="001A6510" w:rsidP="001A6510">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sidR="00C119F3">
        <w:rPr>
          <w:rFonts w:ascii="Arial" w:hAnsi="Arial" w:cs="Arial"/>
          <w:bCs/>
          <w:lang w:val="sr-Cyrl-CS"/>
        </w:rPr>
        <w:t xml:space="preserve">отвореном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w:t>
      </w:r>
      <w:r w:rsidR="00932C6D" w:rsidRPr="00A314D3">
        <w:rPr>
          <w:rFonts w:ascii="Arial" w:hAnsi="Arial" w:cs="Arial"/>
          <w:b/>
          <w:bCs/>
        </w:rPr>
        <w:t xml:space="preserve">Услуге стручног надзора за </w:t>
      </w:r>
      <w:r w:rsidR="00932C6D" w:rsidRPr="00A314D3">
        <w:rPr>
          <w:rFonts w:ascii="Arial" w:hAnsi="Arial" w:cs="Arial"/>
          <w:b/>
          <w:bCs/>
          <w:lang w:val="sr-Cyrl-CS"/>
        </w:rPr>
        <w:t>набавку</w:t>
      </w:r>
      <w:r w:rsidR="00932C6D"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677188">
        <w:rPr>
          <w:rFonts w:ascii="Arial" w:hAnsi="Arial" w:cs="Arial"/>
          <w:lang w:val="sr-Cyrl-CS"/>
        </w:rPr>
        <w:t>9/2020</w:t>
      </w:r>
      <w:r>
        <w:rPr>
          <w:rFonts w:ascii="Arial" w:hAnsi="Arial" w:cs="Arial"/>
          <w:i/>
          <w:iCs/>
        </w:rPr>
        <w:t>,</w:t>
      </w:r>
      <w:r w:rsidRPr="00EE0FA4">
        <w:rPr>
          <w:rFonts w:ascii="Arial" w:hAnsi="Arial" w:cs="Arial"/>
          <w:lang w:val="ru-RU"/>
        </w:rPr>
        <w:t xml:space="preserve">наведене у Плану јавних набавки под бројем </w:t>
      </w:r>
      <w:r w:rsidR="00677188">
        <w:rPr>
          <w:rFonts w:ascii="Arial" w:hAnsi="Arial" w:cs="Arial"/>
          <w:lang w:val="ru-RU"/>
        </w:rPr>
        <w:t>1.2.6/20</w:t>
      </w:r>
      <w:r>
        <w:rPr>
          <w:rFonts w:ascii="Arial" w:hAnsi="Arial" w:cs="Arial"/>
          <w:lang w:val="ru-RU"/>
        </w:rPr>
        <w:t>,</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w:t>
      </w:r>
      <w:r w:rsidR="00C119F3">
        <w:rPr>
          <w:rFonts w:ascii="Arial" w:hAnsi="Arial" w:cs="Arial"/>
          <w:bCs/>
          <w:i/>
          <w:iCs/>
          <w:color w:val="auto"/>
        </w:rPr>
        <w:t>јаве о независној понуди, наруч</w:t>
      </w:r>
      <w:r w:rsidR="00C119F3">
        <w:rPr>
          <w:rFonts w:ascii="Arial" w:hAnsi="Arial" w:cs="Arial"/>
          <w:bCs/>
          <w:i/>
          <w:iCs/>
          <w:color w:val="auto"/>
          <w:lang w:val="sr-Cyrl-CS"/>
        </w:rPr>
        <w:t>и</w:t>
      </w:r>
      <w:r>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године.Повреда конкуренције представља негативну референцу, у смислу члана 82. став 1. тачка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1A6510" w:rsidRDefault="001A6510" w:rsidP="001A6510">
      <w:pPr>
        <w:pStyle w:val="ListParagraph"/>
        <w:tabs>
          <w:tab w:val="left" w:pos="680"/>
        </w:tabs>
        <w:ind w:left="0"/>
        <w:jc w:val="both"/>
        <w:rPr>
          <w:rFonts w:ascii="Arial" w:hAnsi="Arial" w:cs="Arial"/>
          <w:bCs/>
          <w:i/>
          <w:iCs/>
          <w:color w:val="auto"/>
          <w:lang w:val="sr-Cyrl-CS"/>
        </w:rPr>
      </w:pPr>
    </w:p>
    <w:p w:rsidR="00932C6D" w:rsidRDefault="00932C6D"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C4B6A" w:rsidRDefault="004C4B6A" w:rsidP="004C4B6A">
      <w:pPr>
        <w:pStyle w:val="BodyText3"/>
        <w:spacing w:after="0"/>
        <w:jc w:val="right"/>
        <w:rPr>
          <w:rFonts w:ascii="Arial" w:hAnsi="Arial" w:cs="Arial"/>
          <w:b/>
          <w:bCs/>
          <w:sz w:val="28"/>
          <w:szCs w:val="28"/>
        </w:rPr>
      </w:pPr>
      <w:r>
        <w:rPr>
          <w:rFonts w:ascii="Arial" w:hAnsi="Arial" w:cs="Arial"/>
          <w:b/>
          <w:bCs/>
          <w:sz w:val="28"/>
          <w:szCs w:val="28"/>
        </w:rPr>
        <w:lastRenderedPageBreak/>
        <w:t xml:space="preserve">(ОБРАЗАЦ </w:t>
      </w:r>
      <w:r>
        <w:rPr>
          <w:rFonts w:ascii="Arial" w:hAnsi="Arial" w:cs="Arial"/>
          <w:b/>
          <w:bCs/>
          <w:sz w:val="28"/>
          <w:szCs w:val="28"/>
          <w:lang w:val="sr-Cyrl-CS"/>
        </w:rPr>
        <w:t>5</w:t>
      </w:r>
      <w:r>
        <w:rPr>
          <w:rFonts w:ascii="Arial" w:hAnsi="Arial" w:cs="Arial"/>
          <w:b/>
          <w:bCs/>
          <w:sz w:val="28"/>
          <w:szCs w:val="28"/>
        </w:rPr>
        <w:t>)</w:t>
      </w:r>
    </w:p>
    <w:p w:rsidR="004C4B6A" w:rsidRDefault="004C4B6A" w:rsidP="004C4B6A">
      <w:pPr>
        <w:tabs>
          <w:tab w:val="left" w:pos="6028"/>
        </w:tabs>
        <w:autoSpaceDE w:val="0"/>
        <w:spacing w:line="240" w:lineRule="auto"/>
        <w:rPr>
          <w:rFonts w:ascii="Arial" w:hAnsi="Arial" w:cs="Arial"/>
          <w:b/>
          <w:bCs/>
          <w:i/>
          <w:iCs/>
          <w:color w:val="auto"/>
          <w:sz w:val="28"/>
          <w:szCs w:val="28"/>
          <w:lang w:val="ru-RU"/>
        </w:rPr>
      </w:pPr>
    </w:p>
    <w:p w:rsidR="000C527D" w:rsidRDefault="004C4B6A" w:rsidP="004C4B6A">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4C4B6A" w:rsidRPr="0043660F" w:rsidRDefault="004C4B6A" w:rsidP="004C4B6A">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ЗАКОНА О ЈАВНИМ НАБАВКАМА </w:t>
      </w:r>
    </w:p>
    <w:p w:rsidR="004C4B6A" w:rsidRDefault="004C4B6A" w:rsidP="004C4B6A">
      <w:pPr>
        <w:pStyle w:val="BodyText3"/>
        <w:spacing w:after="0"/>
        <w:jc w:val="center"/>
        <w:rPr>
          <w:lang w:val="ru-RU"/>
        </w:rPr>
      </w:pPr>
    </w:p>
    <w:p w:rsidR="000C527D" w:rsidRDefault="000C527D" w:rsidP="004C4B6A">
      <w:pPr>
        <w:pStyle w:val="BodyText3"/>
        <w:spacing w:after="0"/>
        <w:jc w:val="center"/>
        <w:rPr>
          <w:lang w:val="ru-RU"/>
        </w:rPr>
      </w:pPr>
    </w:p>
    <w:p w:rsidR="000C527D" w:rsidRPr="008566BF" w:rsidRDefault="000C527D" w:rsidP="004C4B6A">
      <w:pPr>
        <w:pStyle w:val="BodyText3"/>
        <w:spacing w:after="0"/>
        <w:jc w:val="center"/>
        <w:rPr>
          <w:lang w:val="ru-RU"/>
        </w:rPr>
      </w:pPr>
    </w:p>
    <w:p w:rsidR="000C527D" w:rsidRPr="007C47DA" w:rsidRDefault="000C527D" w:rsidP="000C527D">
      <w:pPr>
        <w:autoSpaceDE w:val="0"/>
        <w:spacing w:line="240" w:lineRule="auto"/>
        <w:ind w:firstLine="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0C527D" w:rsidRPr="007C47DA" w:rsidRDefault="000C527D" w:rsidP="000C527D">
      <w:pPr>
        <w:tabs>
          <w:tab w:val="left" w:pos="6028"/>
        </w:tabs>
        <w:autoSpaceDE w:val="0"/>
        <w:spacing w:line="240" w:lineRule="auto"/>
        <w:ind w:left="360"/>
        <w:rPr>
          <w:rFonts w:ascii="Arial" w:hAnsi="Arial" w:cs="Arial"/>
          <w:bCs/>
          <w:iCs/>
          <w:lang w:val="ru-RU"/>
        </w:rPr>
      </w:pPr>
    </w:p>
    <w:p w:rsidR="000C527D" w:rsidRPr="007C47DA" w:rsidRDefault="000C527D" w:rsidP="000C527D">
      <w:pPr>
        <w:tabs>
          <w:tab w:val="left" w:pos="6028"/>
        </w:tabs>
        <w:autoSpaceDE w:val="0"/>
        <w:spacing w:line="240" w:lineRule="auto"/>
        <w:ind w:left="360"/>
        <w:jc w:val="center"/>
        <w:rPr>
          <w:rFonts w:ascii="Arial" w:hAnsi="Arial" w:cs="Arial"/>
          <w:bCs/>
          <w:iCs/>
          <w:lang w:val="ru-RU"/>
        </w:rPr>
      </w:pPr>
      <w:r w:rsidRPr="007C47DA">
        <w:rPr>
          <w:rFonts w:ascii="Arial" w:hAnsi="Arial" w:cs="Arial"/>
          <w:bCs/>
          <w:iCs/>
          <w:lang w:val="ru-RU"/>
        </w:rPr>
        <w:t>ИЗЈАВУ</w:t>
      </w:r>
    </w:p>
    <w:p w:rsidR="000C527D" w:rsidRPr="007C47DA" w:rsidRDefault="000C527D" w:rsidP="000C527D">
      <w:pPr>
        <w:tabs>
          <w:tab w:val="left" w:pos="6028"/>
        </w:tabs>
        <w:autoSpaceDE w:val="0"/>
        <w:spacing w:line="240" w:lineRule="auto"/>
        <w:ind w:left="360"/>
        <w:jc w:val="center"/>
        <w:rPr>
          <w:rFonts w:ascii="Arial" w:hAnsi="Arial" w:cs="Arial"/>
          <w:bCs/>
          <w:iCs/>
          <w:lang w:val="ru-RU"/>
        </w:rPr>
      </w:pPr>
    </w:p>
    <w:p w:rsidR="000C527D" w:rsidRPr="005B11B5" w:rsidRDefault="000C527D" w:rsidP="0045027A">
      <w:pPr>
        <w:tabs>
          <w:tab w:val="left" w:pos="0"/>
          <w:tab w:val="left" w:pos="270"/>
        </w:tabs>
        <w:contextualSpacing/>
        <w:jc w:val="both"/>
        <w:rPr>
          <w:rFonts w:ascii="Arial" w:hAnsi="Arial" w:cs="Arial"/>
          <w:b/>
          <w:lang w:val="sr-Cyrl-CS"/>
        </w:rPr>
      </w:pPr>
      <w:r w:rsidRPr="007C47DA">
        <w:rPr>
          <w:rFonts w:ascii="Arial" w:hAnsi="Arial" w:cs="Arial"/>
          <w:bCs/>
          <w:iCs/>
          <w:lang w:val="ru-RU"/>
        </w:rPr>
        <w:t xml:space="preserve">Понуђач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......................................................(навести назив понуђача)</w:t>
      </w:r>
      <w:r w:rsidRPr="007C47DA">
        <w:rPr>
          <w:rFonts w:ascii="Arial" w:hAnsi="Arial" w:cs="Arial"/>
          <w:lang w:val="ru-RU"/>
        </w:rPr>
        <w:t>у отвореном поступку јавне набавке -</w:t>
      </w:r>
      <w:r>
        <w:rPr>
          <w:rFonts w:ascii="Arial" w:hAnsi="Arial" w:cs="Arial"/>
          <w:b/>
          <w:bCs/>
          <w:i/>
          <w:lang w:val="sr-Cyrl-CS"/>
        </w:rPr>
        <w:t>У</w:t>
      </w:r>
      <w:r w:rsidRPr="000C527D">
        <w:rPr>
          <w:rFonts w:ascii="Arial" w:hAnsi="Arial" w:cs="Arial"/>
          <w:b/>
          <w:bCs/>
          <w:i/>
        </w:rPr>
        <w:t>слуг</w:t>
      </w:r>
      <w:r>
        <w:rPr>
          <w:rFonts w:ascii="Arial" w:hAnsi="Arial" w:cs="Arial"/>
          <w:b/>
          <w:bCs/>
          <w:i/>
          <w:lang w:val="sr-Cyrl-CS"/>
        </w:rPr>
        <w:t>е</w:t>
      </w:r>
      <w:r w:rsidRPr="000C527D">
        <w:rPr>
          <w:rFonts w:ascii="Arial" w:hAnsi="Arial" w:cs="Arial"/>
          <w:b/>
          <w:bCs/>
          <w:i/>
        </w:rPr>
        <w:t xml:space="preserve"> стручног надзора за </w:t>
      </w:r>
      <w:r w:rsidRPr="000C527D">
        <w:rPr>
          <w:rFonts w:ascii="Arial" w:hAnsi="Arial" w:cs="Arial"/>
          <w:b/>
          <w:bCs/>
          <w:i/>
          <w:lang w:val="sr-Cyrl-CS"/>
        </w:rPr>
        <w:t>набавку</w:t>
      </w:r>
      <w:r w:rsidRPr="000C527D">
        <w:rPr>
          <w:rFonts w:ascii="Arial" w:hAnsi="Arial" w:cs="Arial"/>
          <w:b/>
          <w:bCs/>
          <w:i/>
        </w:rPr>
        <w:t xml:space="preserve"> опреме за рационализацију потрошње електричне енергије на мрежи јавног осветљења, V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9/2020</w:t>
      </w:r>
      <w:r>
        <w:rPr>
          <w:rFonts w:ascii="Arial" w:hAnsi="Arial" w:cs="Arial"/>
          <w:i/>
          <w:iCs/>
        </w:rPr>
        <w:t>,</w:t>
      </w:r>
      <w:r w:rsidRPr="00EE0FA4">
        <w:rPr>
          <w:rFonts w:ascii="Arial" w:hAnsi="Arial" w:cs="Arial"/>
          <w:lang w:val="ru-RU"/>
        </w:rPr>
        <w:t xml:space="preserve">наведене у Плану јавних набавки под бројем </w:t>
      </w:r>
      <w:r>
        <w:rPr>
          <w:rFonts w:ascii="Arial" w:hAnsi="Arial" w:cs="Arial"/>
          <w:lang w:val="ru-RU"/>
        </w:rPr>
        <w:t>1.2.6/20</w:t>
      </w:r>
      <w:r w:rsidRPr="003A7CFB">
        <w:rPr>
          <w:rFonts w:ascii="Arial" w:hAnsi="Arial" w:cs="Arial"/>
          <w:lang w:val="ru-RU"/>
        </w:rPr>
        <w:t>,</w:t>
      </w:r>
      <w:r w:rsidRPr="007C47DA">
        <w:rPr>
          <w:rFonts w:ascii="Arial" w:hAnsi="Arial" w:cs="Arial"/>
          <w:bCs/>
          <w:iCs/>
          <w:lang w:val="ru-RU"/>
        </w:rPr>
        <w:t>испуњава све услове из чл. 75. ЗЈН, односно услове дефинисане конкурсном документацијом за предметну јавну набавку, и то</w:t>
      </w:r>
      <w:r w:rsidRPr="007C47DA">
        <w:rPr>
          <w:rFonts w:ascii="Arial" w:hAnsi="Arial" w:cs="Arial"/>
          <w:noProof/>
          <w:color w:val="000000" w:themeColor="text1"/>
          <w:lang w:val="sr-Cyrl-CS"/>
        </w:rPr>
        <w:t>:</w:t>
      </w:r>
    </w:p>
    <w:p w:rsidR="000C527D" w:rsidRPr="007C47DA" w:rsidRDefault="000C527D" w:rsidP="000C527D">
      <w:pPr>
        <w:tabs>
          <w:tab w:val="left" w:pos="270"/>
        </w:tabs>
        <w:ind w:left="360"/>
        <w:contextualSpacing/>
        <w:jc w:val="both"/>
        <w:rPr>
          <w:rFonts w:ascii="Arial" w:hAnsi="Arial" w:cs="Arial"/>
          <w:noProof/>
          <w:color w:val="000000" w:themeColor="text1"/>
          <w:lang w:val="sr-Cyrl-CS"/>
        </w:rPr>
      </w:pPr>
    </w:p>
    <w:p w:rsidR="000C527D" w:rsidRPr="007C47DA" w:rsidRDefault="000C527D" w:rsidP="000C527D">
      <w:pPr>
        <w:numPr>
          <w:ilvl w:val="0"/>
          <w:numId w:val="29"/>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0C527D" w:rsidRPr="007C47DA" w:rsidRDefault="000C527D" w:rsidP="000C527D">
      <w:pPr>
        <w:tabs>
          <w:tab w:val="left" w:pos="6028"/>
        </w:tabs>
        <w:autoSpaceDE w:val="0"/>
        <w:spacing w:line="240" w:lineRule="auto"/>
        <w:ind w:left="720"/>
        <w:contextualSpacing/>
        <w:jc w:val="both"/>
        <w:rPr>
          <w:rFonts w:ascii="Arial" w:hAnsi="Arial" w:cs="Arial"/>
          <w:bCs/>
          <w:iCs/>
          <w:color w:val="auto"/>
          <w:lang w:val="ru-RU"/>
        </w:rPr>
      </w:pPr>
    </w:p>
    <w:p w:rsidR="000C527D" w:rsidRPr="007C47DA" w:rsidRDefault="000C527D" w:rsidP="000C527D">
      <w:pPr>
        <w:numPr>
          <w:ilvl w:val="0"/>
          <w:numId w:val="29"/>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0C527D" w:rsidRPr="007C47DA" w:rsidRDefault="000C527D" w:rsidP="000C527D">
      <w:pPr>
        <w:tabs>
          <w:tab w:val="left" w:pos="6028"/>
        </w:tabs>
        <w:autoSpaceDE w:val="0"/>
        <w:spacing w:line="240" w:lineRule="auto"/>
        <w:jc w:val="both"/>
        <w:rPr>
          <w:rFonts w:ascii="Arial" w:hAnsi="Arial" w:cs="Arial"/>
          <w:bCs/>
          <w:iCs/>
          <w:color w:val="auto"/>
          <w:lang w:val="ru-RU"/>
        </w:rPr>
      </w:pPr>
    </w:p>
    <w:p w:rsidR="000C527D" w:rsidRPr="007C47DA" w:rsidRDefault="000C527D" w:rsidP="000C527D">
      <w:pPr>
        <w:numPr>
          <w:ilvl w:val="0"/>
          <w:numId w:val="29"/>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0C527D" w:rsidRPr="007C47DA" w:rsidRDefault="000C527D" w:rsidP="000C527D">
      <w:pPr>
        <w:ind w:left="720"/>
        <w:contextualSpacing/>
        <w:rPr>
          <w:rFonts w:ascii="Arial" w:hAnsi="Arial" w:cs="Arial"/>
          <w:bCs/>
          <w:iCs/>
          <w:color w:val="auto"/>
          <w:lang w:val="ru-RU"/>
        </w:rPr>
      </w:pPr>
    </w:p>
    <w:p w:rsidR="000C527D" w:rsidRPr="007C47DA" w:rsidRDefault="000C527D" w:rsidP="000C527D">
      <w:pPr>
        <w:numPr>
          <w:ilvl w:val="0"/>
          <w:numId w:val="29"/>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0C527D" w:rsidRPr="007C47DA" w:rsidRDefault="000C527D" w:rsidP="000C527D">
      <w:pPr>
        <w:tabs>
          <w:tab w:val="left" w:pos="6028"/>
        </w:tabs>
        <w:autoSpaceDE w:val="0"/>
        <w:spacing w:line="240" w:lineRule="auto"/>
        <w:ind w:left="360"/>
        <w:rPr>
          <w:rFonts w:ascii="Arial" w:hAnsi="Arial" w:cs="Arial"/>
          <w:bCs/>
          <w:iCs/>
          <w:color w:val="002060"/>
          <w:lang w:val="ru-RU"/>
        </w:rPr>
      </w:pPr>
    </w:p>
    <w:p w:rsidR="000C527D" w:rsidRPr="007C47DA" w:rsidRDefault="000C527D" w:rsidP="000C527D">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Понуђач</w:t>
      </w:r>
    </w:p>
    <w:p w:rsidR="000C527D" w:rsidRPr="007C47DA" w:rsidRDefault="000C527D" w:rsidP="000C527D">
      <w:pPr>
        <w:tabs>
          <w:tab w:val="left" w:pos="6028"/>
        </w:tabs>
        <w:autoSpaceDE w:val="0"/>
        <w:spacing w:line="240" w:lineRule="auto"/>
        <w:ind w:left="360"/>
        <w:rPr>
          <w:rFonts w:ascii="Arial" w:hAnsi="Arial" w:cs="Arial"/>
          <w:bCs/>
          <w:iCs/>
          <w:lang w:val="ru-RU"/>
        </w:rPr>
      </w:pPr>
    </w:p>
    <w:p w:rsidR="000C527D" w:rsidRPr="007C47DA" w:rsidRDefault="000C527D" w:rsidP="000C527D">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t xml:space="preserve">     __________________</w:t>
      </w:r>
    </w:p>
    <w:p w:rsidR="000C527D" w:rsidRPr="007C47DA" w:rsidRDefault="000C527D" w:rsidP="000C527D">
      <w:pPr>
        <w:tabs>
          <w:tab w:val="left" w:pos="6028"/>
        </w:tabs>
        <w:autoSpaceDE w:val="0"/>
        <w:spacing w:line="240" w:lineRule="auto"/>
        <w:ind w:left="360"/>
        <w:rPr>
          <w:rFonts w:ascii="Arial" w:hAnsi="Arial" w:cs="Arial"/>
          <w:bCs/>
          <w:iCs/>
          <w:lang w:val="ru-RU"/>
        </w:rPr>
      </w:pPr>
    </w:p>
    <w:p w:rsidR="000C527D" w:rsidRPr="007C47DA" w:rsidRDefault="000C527D" w:rsidP="000C527D">
      <w:pPr>
        <w:tabs>
          <w:tab w:val="left" w:pos="6028"/>
        </w:tabs>
        <w:autoSpaceDE w:val="0"/>
        <w:spacing w:line="240" w:lineRule="auto"/>
        <w:ind w:left="360"/>
        <w:rPr>
          <w:rFonts w:ascii="Arial" w:hAnsi="Arial" w:cs="Arial"/>
          <w:bCs/>
          <w:iCs/>
          <w:lang w:val="ru-RU"/>
        </w:rPr>
      </w:pPr>
    </w:p>
    <w:p w:rsidR="000C527D" w:rsidRPr="007C47DA" w:rsidRDefault="000C527D" w:rsidP="000C527D">
      <w:pPr>
        <w:jc w:val="center"/>
        <w:rPr>
          <w:rFonts w:eastAsia="Times New Roman"/>
          <w:sz w:val="16"/>
          <w:szCs w:val="16"/>
          <w:lang w:val="ru-RU"/>
        </w:rPr>
      </w:pPr>
    </w:p>
    <w:p w:rsidR="000C527D" w:rsidRPr="007C47DA" w:rsidRDefault="000C527D" w:rsidP="000C527D">
      <w:pPr>
        <w:jc w:val="center"/>
        <w:rPr>
          <w:rFonts w:eastAsia="Times New Roman"/>
          <w:sz w:val="16"/>
          <w:szCs w:val="16"/>
          <w:lang w:val="ru-RU"/>
        </w:rPr>
      </w:pPr>
    </w:p>
    <w:p w:rsidR="000C527D" w:rsidRPr="007C47DA" w:rsidRDefault="000C527D" w:rsidP="000C527D">
      <w:pPr>
        <w:tabs>
          <w:tab w:val="left" w:pos="6028"/>
        </w:tabs>
        <w:autoSpaceDE w:val="0"/>
        <w:spacing w:line="240" w:lineRule="auto"/>
        <w:jc w:val="both"/>
        <w:rPr>
          <w:rFonts w:ascii="Arial" w:hAnsi="Arial" w:cs="Arial"/>
          <w:bCs/>
          <w:i/>
          <w:iCs/>
          <w:color w:val="auto"/>
          <w:lang w:val="ru-RU"/>
        </w:rPr>
      </w:pPr>
      <w:r w:rsidRPr="007C47DA">
        <w:rPr>
          <w:rFonts w:ascii="Arial" w:hAnsi="Arial" w:cs="Arial"/>
          <w:b/>
          <w:bCs/>
          <w:i/>
          <w:iCs/>
          <w:color w:val="auto"/>
          <w:lang w:val="ru-RU"/>
        </w:rPr>
        <w:t xml:space="preserve">Напомена: </w:t>
      </w:r>
      <w:r w:rsidRPr="007C47DA">
        <w:rPr>
          <w:rFonts w:ascii="Arial" w:hAnsi="Arial" w:cs="Arial"/>
          <w:b/>
          <w:bCs/>
          <w:i/>
          <w:iCs/>
          <w:color w:val="auto"/>
          <w:u w:val="single"/>
          <w:lang w:val="ru-RU"/>
        </w:rPr>
        <w:t>Уколико понуду подноси група понуђача,</w:t>
      </w:r>
      <w:r w:rsidRPr="007C47DA">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C4B6A" w:rsidRPr="0045027A" w:rsidRDefault="004C4B6A" w:rsidP="0045027A">
      <w:pPr>
        <w:tabs>
          <w:tab w:val="left" w:pos="6028"/>
        </w:tabs>
        <w:autoSpaceDE w:val="0"/>
        <w:spacing w:line="240" w:lineRule="auto"/>
        <w:rPr>
          <w:color w:val="FF0000"/>
          <w:lang w:val="ru-RU"/>
        </w:rPr>
      </w:pPr>
    </w:p>
    <w:p w:rsidR="004C4B6A" w:rsidRDefault="004C4B6A" w:rsidP="004C4B6A">
      <w:pPr>
        <w:jc w:val="right"/>
        <w:rPr>
          <w:rFonts w:ascii="Arial" w:hAnsi="Arial" w:cs="Arial"/>
          <w:b/>
          <w:bCs/>
          <w:sz w:val="28"/>
          <w:szCs w:val="28"/>
          <w:lang w:val="sr-Cyrl-CS"/>
        </w:rPr>
      </w:pPr>
      <w:r>
        <w:rPr>
          <w:rFonts w:ascii="Arial" w:hAnsi="Arial" w:cs="Arial"/>
          <w:b/>
          <w:bCs/>
          <w:sz w:val="28"/>
          <w:szCs w:val="28"/>
        </w:rPr>
        <w:lastRenderedPageBreak/>
        <w:t>(ОБРАЗАЦ 6)</w:t>
      </w:r>
    </w:p>
    <w:p w:rsidR="004C4B6A" w:rsidRPr="004177E3" w:rsidRDefault="004C4B6A" w:rsidP="004C4B6A">
      <w:pPr>
        <w:jc w:val="right"/>
        <w:rPr>
          <w:rFonts w:ascii="Arial" w:hAnsi="Arial" w:cs="Arial"/>
          <w:b/>
          <w:bCs/>
          <w:sz w:val="28"/>
          <w:szCs w:val="28"/>
          <w:lang w:val="sr-Cyrl-CS"/>
        </w:rPr>
      </w:pPr>
    </w:p>
    <w:p w:rsidR="004C4B6A" w:rsidRPr="004177E3" w:rsidRDefault="004C4B6A" w:rsidP="004C4B6A">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ЗАКОНА О ЈАВНИМ НАБАВКАМА</w:t>
      </w:r>
    </w:p>
    <w:p w:rsidR="004C4B6A" w:rsidRPr="008566BF" w:rsidRDefault="004C4B6A" w:rsidP="004C4B6A">
      <w:pPr>
        <w:pStyle w:val="BodyText3"/>
        <w:spacing w:after="0"/>
        <w:jc w:val="center"/>
        <w:rPr>
          <w:lang w:val="ru-RU"/>
        </w:rPr>
      </w:pP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5027A" w:rsidRPr="007C47DA" w:rsidRDefault="0045027A" w:rsidP="0045027A">
      <w:pPr>
        <w:autoSpaceDE w:val="0"/>
        <w:spacing w:line="240" w:lineRule="auto"/>
        <w:ind w:firstLine="72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подизвођача, дајем следећу</w:t>
      </w:r>
    </w:p>
    <w:p w:rsidR="0045027A" w:rsidRPr="007C47DA" w:rsidRDefault="0045027A" w:rsidP="0045027A">
      <w:pPr>
        <w:tabs>
          <w:tab w:val="left" w:pos="6028"/>
        </w:tabs>
        <w:autoSpaceDE w:val="0"/>
        <w:spacing w:line="240" w:lineRule="auto"/>
        <w:rPr>
          <w:rFonts w:ascii="Arial" w:hAnsi="Arial" w:cs="Arial"/>
          <w:bCs/>
          <w:iCs/>
          <w:lang w:val="ru-RU"/>
        </w:rPr>
      </w:pPr>
    </w:p>
    <w:p w:rsidR="0045027A" w:rsidRPr="007C47DA" w:rsidRDefault="0045027A" w:rsidP="0045027A">
      <w:pPr>
        <w:tabs>
          <w:tab w:val="left" w:pos="6028"/>
        </w:tabs>
        <w:autoSpaceDE w:val="0"/>
        <w:spacing w:line="240" w:lineRule="auto"/>
        <w:rPr>
          <w:rFonts w:ascii="Arial" w:hAnsi="Arial" w:cs="Arial"/>
          <w:bCs/>
          <w:iCs/>
          <w:lang w:val="ru-RU"/>
        </w:rPr>
      </w:pPr>
    </w:p>
    <w:p w:rsidR="0045027A" w:rsidRPr="007C47DA" w:rsidRDefault="0045027A" w:rsidP="0045027A">
      <w:pPr>
        <w:tabs>
          <w:tab w:val="left" w:pos="6028"/>
        </w:tabs>
        <w:autoSpaceDE w:val="0"/>
        <w:spacing w:line="240" w:lineRule="auto"/>
        <w:jc w:val="center"/>
        <w:rPr>
          <w:rFonts w:ascii="Arial" w:hAnsi="Arial" w:cs="Arial"/>
          <w:b/>
          <w:bCs/>
          <w:iCs/>
          <w:lang w:val="ru-RU"/>
        </w:rPr>
      </w:pPr>
      <w:r w:rsidRPr="007C47DA">
        <w:rPr>
          <w:rFonts w:ascii="Arial" w:hAnsi="Arial" w:cs="Arial"/>
          <w:b/>
          <w:bCs/>
          <w:iCs/>
          <w:lang w:val="ru-RU"/>
        </w:rPr>
        <w:t>ИЗЈАВУ</w:t>
      </w:r>
    </w:p>
    <w:p w:rsidR="0045027A" w:rsidRPr="007C47DA" w:rsidRDefault="0045027A" w:rsidP="0045027A">
      <w:pPr>
        <w:tabs>
          <w:tab w:val="left" w:pos="6028"/>
        </w:tabs>
        <w:autoSpaceDE w:val="0"/>
        <w:spacing w:line="240" w:lineRule="auto"/>
        <w:jc w:val="center"/>
        <w:rPr>
          <w:rFonts w:ascii="Arial" w:hAnsi="Arial" w:cs="Arial"/>
          <w:bCs/>
          <w:iCs/>
          <w:lang w:val="ru-RU"/>
        </w:rPr>
      </w:pPr>
    </w:p>
    <w:p w:rsidR="0045027A" w:rsidRPr="007C47DA" w:rsidRDefault="0045027A" w:rsidP="0045027A">
      <w:pPr>
        <w:tabs>
          <w:tab w:val="left" w:pos="270"/>
        </w:tabs>
        <w:contextualSpacing/>
        <w:jc w:val="both"/>
        <w:rPr>
          <w:rFonts w:ascii="Arial" w:hAnsi="Arial" w:cs="Arial"/>
          <w:bCs/>
          <w:iCs/>
          <w:lang w:val="ru-RU"/>
        </w:rPr>
      </w:pPr>
      <w:r>
        <w:rPr>
          <w:rFonts w:ascii="Arial" w:hAnsi="Arial" w:cs="Arial"/>
          <w:bCs/>
          <w:iCs/>
          <w:lang w:val="ru-RU"/>
        </w:rPr>
        <w:tab/>
      </w:r>
      <w:r w:rsidRPr="007C47DA">
        <w:rPr>
          <w:rFonts w:ascii="Arial" w:hAnsi="Arial" w:cs="Arial"/>
          <w:bCs/>
          <w:iCs/>
          <w:lang w:val="ru-RU"/>
        </w:rPr>
        <w:t xml:space="preserve">Подизвођач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rPr>
        <w:t xml:space="preserve">...... </w:t>
      </w:r>
      <w:r w:rsidRPr="007C47DA">
        <w:rPr>
          <w:rFonts w:ascii="Arial" w:hAnsi="Arial" w:cs="Arial"/>
          <w:i/>
          <w:lang w:val="ru-RU"/>
        </w:rPr>
        <w:t>(навести назив подизвођача)</w:t>
      </w:r>
      <w:r w:rsidRPr="007C47DA">
        <w:rPr>
          <w:rFonts w:ascii="Arial" w:hAnsi="Arial" w:cs="Arial"/>
          <w:lang w:val="ru-RU"/>
        </w:rPr>
        <w:t>у отвореном поступку јавне набавке-</w:t>
      </w:r>
      <w:r>
        <w:rPr>
          <w:rFonts w:ascii="Arial" w:hAnsi="Arial" w:cs="Arial"/>
          <w:b/>
          <w:bCs/>
          <w:i/>
          <w:lang w:val="sr-Cyrl-CS"/>
        </w:rPr>
        <w:t>У</w:t>
      </w:r>
      <w:r w:rsidRPr="000C527D">
        <w:rPr>
          <w:rFonts w:ascii="Arial" w:hAnsi="Arial" w:cs="Arial"/>
          <w:b/>
          <w:bCs/>
          <w:i/>
        </w:rPr>
        <w:t>слуг</w:t>
      </w:r>
      <w:r>
        <w:rPr>
          <w:rFonts w:ascii="Arial" w:hAnsi="Arial" w:cs="Arial"/>
          <w:b/>
          <w:bCs/>
          <w:i/>
          <w:lang w:val="sr-Cyrl-CS"/>
        </w:rPr>
        <w:t>е</w:t>
      </w:r>
      <w:r w:rsidRPr="000C527D">
        <w:rPr>
          <w:rFonts w:ascii="Arial" w:hAnsi="Arial" w:cs="Arial"/>
          <w:b/>
          <w:bCs/>
          <w:i/>
        </w:rPr>
        <w:t xml:space="preserve"> стручног надзора за </w:t>
      </w:r>
      <w:r w:rsidRPr="000C527D">
        <w:rPr>
          <w:rFonts w:ascii="Arial" w:hAnsi="Arial" w:cs="Arial"/>
          <w:b/>
          <w:bCs/>
          <w:i/>
          <w:lang w:val="sr-Cyrl-CS"/>
        </w:rPr>
        <w:t>набавку</w:t>
      </w:r>
      <w:r w:rsidRPr="000C527D">
        <w:rPr>
          <w:rFonts w:ascii="Arial" w:hAnsi="Arial" w:cs="Arial"/>
          <w:b/>
          <w:bCs/>
          <w:i/>
        </w:rPr>
        <w:t xml:space="preserve"> опреме за рационализацију потрошње електричне енергије на мрежи јавног осветљења, V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9/2020</w:t>
      </w:r>
      <w:r>
        <w:rPr>
          <w:rFonts w:ascii="Arial" w:hAnsi="Arial" w:cs="Arial"/>
          <w:i/>
          <w:iCs/>
        </w:rPr>
        <w:t>,</w:t>
      </w:r>
      <w:r w:rsidRPr="00EE0FA4">
        <w:rPr>
          <w:rFonts w:ascii="Arial" w:hAnsi="Arial" w:cs="Arial"/>
          <w:lang w:val="ru-RU"/>
        </w:rPr>
        <w:t xml:space="preserve">наведене у Плану јавних набавки под бројем </w:t>
      </w:r>
      <w:r>
        <w:rPr>
          <w:rFonts w:ascii="Arial" w:hAnsi="Arial" w:cs="Arial"/>
          <w:lang w:val="ru-RU"/>
        </w:rPr>
        <w:t>1.2.6/20</w:t>
      </w:r>
      <w:r w:rsidRPr="007C47DA">
        <w:rPr>
          <w:rFonts w:ascii="Arial" w:hAnsi="Arial" w:cs="Arial"/>
          <w:lang w:val="ru-RU"/>
        </w:rPr>
        <w:t xml:space="preserve">, </w:t>
      </w:r>
      <w:r w:rsidRPr="007C47DA">
        <w:rPr>
          <w:rFonts w:ascii="Arial" w:hAnsi="Arial" w:cs="Arial"/>
          <w:bCs/>
          <w:iCs/>
          <w:lang w:val="ru-RU"/>
        </w:rPr>
        <w:t xml:space="preserve">испуњава све услове из чл. 75. ЗЈН, односно услове дефинисане конкурсном документацијом за предметну јавну набавку, и то: </w:t>
      </w:r>
    </w:p>
    <w:p w:rsidR="0045027A" w:rsidRPr="007C47DA" w:rsidRDefault="0045027A" w:rsidP="0045027A">
      <w:pPr>
        <w:tabs>
          <w:tab w:val="left" w:pos="270"/>
        </w:tabs>
        <w:contextualSpacing/>
        <w:jc w:val="both"/>
        <w:rPr>
          <w:rFonts w:ascii="Arial" w:hAnsi="Arial" w:cs="Arial"/>
          <w:bCs/>
          <w:iCs/>
          <w:lang w:val="ru-RU"/>
        </w:rPr>
      </w:pPr>
    </w:p>
    <w:p w:rsidR="0045027A" w:rsidRPr="007C47DA" w:rsidRDefault="0045027A" w:rsidP="0045027A">
      <w:pPr>
        <w:numPr>
          <w:ilvl w:val="0"/>
          <w:numId w:val="30"/>
        </w:numPr>
        <w:tabs>
          <w:tab w:val="left" w:pos="270"/>
        </w:tabs>
        <w:ind w:left="0" w:firstLine="0"/>
        <w:contextualSpacing/>
        <w:jc w:val="both"/>
        <w:rPr>
          <w:rFonts w:ascii="Arial" w:hAnsi="Arial" w:cs="Arial"/>
          <w:bCs/>
          <w:iCs/>
          <w:lang w:val="ru-RU"/>
        </w:rPr>
      </w:pPr>
      <w:r w:rsidRPr="007C47DA">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45027A" w:rsidRPr="007C47DA" w:rsidRDefault="0045027A" w:rsidP="0045027A">
      <w:pPr>
        <w:tabs>
          <w:tab w:val="left" w:pos="270"/>
        </w:tabs>
        <w:contextualSpacing/>
        <w:jc w:val="both"/>
        <w:rPr>
          <w:rFonts w:ascii="Arial" w:hAnsi="Arial" w:cs="Arial"/>
          <w:bCs/>
          <w:iCs/>
          <w:lang w:val="ru-RU"/>
        </w:rPr>
      </w:pPr>
    </w:p>
    <w:p w:rsidR="0045027A" w:rsidRPr="007C47DA" w:rsidRDefault="0045027A" w:rsidP="0045027A">
      <w:pPr>
        <w:numPr>
          <w:ilvl w:val="0"/>
          <w:numId w:val="30"/>
        </w:numPr>
        <w:tabs>
          <w:tab w:val="left" w:pos="270"/>
        </w:tabs>
        <w:ind w:left="0" w:firstLine="0"/>
        <w:contextualSpacing/>
        <w:jc w:val="both"/>
        <w:rPr>
          <w:rFonts w:ascii="Arial" w:hAnsi="Arial" w:cs="Arial"/>
          <w:bCs/>
          <w:iCs/>
          <w:lang w:val="ru-RU"/>
        </w:rPr>
      </w:pPr>
      <w:r w:rsidRPr="007C47DA">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45027A" w:rsidRPr="007C47DA" w:rsidRDefault="0045027A" w:rsidP="0045027A">
      <w:pPr>
        <w:tabs>
          <w:tab w:val="left" w:pos="270"/>
        </w:tabs>
        <w:jc w:val="both"/>
        <w:rPr>
          <w:rFonts w:ascii="Arial" w:hAnsi="Arial" w:cs="Arial"/>
          <w:bCs/>
          <w:iCs/>
          <w:lang w:val="ru-RU"/>
        </w:rPr>
      </w:pPr>
    </w:p>
    <w:p w:rsidR="0045027A" w:rsidRPr="007C47DA" w:rsidRDefault="0045027A" w:rsidP="0045027A">
      <w:pPr>
        <w:numPr>
          <w:ilvl w:val="0"/>
          <w:numId w:val="30"/>
        </w:numPr>
        <w:tabs>
          <w:tab w:val="left" w:pos="270"/>
        </w:tabs>
        <w:ind w:left="0" w:firstLine="0"/>
        <w:contextualSpacing/>
        <w:jc w:val="both"/>
        <w:rPr>
          <w:rFonts w:ascii="Arial" w:hAnsi="Arial" w:cs="Arial"/>
          <w:bCs/>
          <w:iCs/>
          <w:lang w:val="ru-RU"/>
        </w:rPr>
      </w:pPr>
      <w:r w:rsidRPr="007C47DA">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45027A" w:rsidRPr="007C47DA" w:rsidRDefault="0045027A" w:rsidP="0045027A">
      <w:pPr>
        <w:contextualSpacing/>
        <w:rPr>
          <w:rFonts w:ascii="Arial" w:hAnsi="Arial" w:cs="Arial"/>
          <w:bCs/>
          <w:iCs/>
          <w:lang w:val="ru-RU"/>
        </w:rPr>
      </w:pPr>
    </w:p>
    <w:p w:rsidR="0045027A" w:rsidRPr="007C47DA" w:rsidRDefault="0045027A" w:rsidP="0045027A">
      <w:pPr>
        <w:numPr>
          <w:ilvl w:val="0"/>
          <w:numId w:val="30"/>
        </w:numPr>
        <w:tabs>
          <w:tab w:val="left" w:pos="270"/>
        </w:tabs>
        <w:ind w:left="0" w:firstLine="0"/>
        <w:contextualSpacing/>
        <w:jc w:val="both"/>
        <w:rPr>
          <w:rFonts w:ascii="Arial" w:hAnsi="Arial" w:cs="Arial"/>
          <w:bCs/>
          <w:iCs/>
          <w:lang w:val="ru-RU"/>
        </w:rPr>
      </w:pPr>
      <w:r w:rsidRPr="007C47DA">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45027A" w:rsidRPr="007C47DA" w:rsidRDefault="0045027A" w:rsidP="0045027A">
      <w:pPr>
        <w:tabs>
          <w:tab w:val="left" w:pos="6028"/>
        </w:tabs>
        <w:autoSpaceDE w:val="0"/>
        <w:spacing w:line="240" w:lineRule="auto"/>
        <w:rPr>
          <w:rFonts w:ascii="Arial" w:hAnsi="Arial" w:cs="Arial"/>
          <w:bCs/>
          <w:iCs/>
          <w:color w:val="002060"/>
          <w:lang w:val="ru-RU"/>
        </w:rPr>
      </w:pPr>
    </w:p>
    <w:p w:rsidR="0045027A" w:rsidRPr="007C47DA" w:rsidRDefault="0045027A" w:rsidP="0045027A">
      <w:pPr>
        <w:tabs>
          <w:tab w:val="left" w:pos="6028"/>
        </w:tabs>
        <w:autoSpaceDE w:val="0"/>
        <w:spacing w:line="240" w:lineRule="auto"/>
        <w:rPr>
          <w:rFonts w:ascii="Arial" w:hAnsi="Arial" w:cs="Arial"/>
          <w:bCs/>
          <w:iCs/>
          <w:color w:val="002060"/>
          <w:lang w:val="ru-RU"/>
        </w:rPr>
      </w:pPr>
    </w:p>
    <w:p w:rsidR="0045027A" w:rsidRPr="007C47DA" w:rsidRDefault="0045027A" w:rsidP="0045027A">
      <w:pPr>
        <w:tabs>
          <w:tab w:val="left" w:pos="6028"/>
        </w:tabs>
        <w:autoSpaceDE w:val="0"/>
        <w:spacing w:line="240" w:lineRule="auto"/>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Подизвођач</w:t>
      </w:r>
    </w:p>
    <w:p w:rsidR="0045027A" w:rsidRPr="007C47DA" w:rsidRDefault="0045027A" w:rsidP="0045027A">
      <w:pPr>
        <w:tabs>
          <w:tab w:val="left" w:pos="6028"/>
        </w:tabs>
        <w:autoSpaceDE w:val="0"/>
        <w:spacing w:line="240" w:lineRule="auto"/>
        <w:rPr>
          <w:rFonts w:ascii="Arial" w:hAnsi="Arial" w:cs="Arial"/>
          <w:bCs/>
          <w:iCs/>
          <w:lang w:val="ru-RU"/>
        </w:rPr>
      </w:pPr>
    </w:p>
    <w:p w:rsidR="0045027A" w:rsidRPr="007C47DA" w:rsidRDefault="0045027A" w:rsidP="0045027A">
      <w:pPr>
        <w:tabs>
          <w:tab w:val="left" w:pos="6028"/>
        </w:tabs>
        <w:autoSpaceDE w:val="0"/>
        <w:spacing w:line="240" w:lineRule="auto"/>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r>
      <w:r w:rsidRPr="007C47DA">
        <w:rPr>
          <w:rFonts w:ascii="Arial" w:hAnsi="Arial" w:cs="Arial"/>
          <w:bCs/>
          <w:iCs/>
          <w:lang w:val="ru-RU"/>
        </w:rPr>
        <w:tab/>
        <w:t>__________________</w:t>
      </w:r>
    </w:p>
    <w:p w:rsidR="0045027A" w:rsidRPr="007C47DA" w:rsidRDefault="0045027A" w:rsidP="0045027A">
      <w:pPr>
        <w:tabs>
          <w:tab w:val="left" w:pos="6028"/>
        </w:tabs>
        <w:autoSpaceDE w:val="0"/>
        <w:spacing w:line="240" w:lineRule="auto"/>
        <w:rPr>
          <w:rFonts w:ascii="Arial" w:hAnsi="Arial" w:cs="Arial"/>
          <w:bCs/>
          <w:iCs/>
          <w:lang w:val="ru-RU"/>
        </w:rPr>
      </w:pPr>
    </w:p>
    <w:p w:rsidR="0045027A" w:rsidRPr="007C47DA" w:rsidRDefault="0045027A" w:rsidP="0045027A">
      <w:pPr>
        <w:jc w:val="center"/>
        <w:rPr>
          <w:rFonts w:eastAsia="Times New Roman"/>
          <w:lang w:val="ru-RU"/>
        </w:rPr>
      </w:pPr>
    </w:p>
    <w:p w:rsidR="0045027A" w:rsidRDefault="0045027A" w:rsidP="0045027A">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r w:rsidRPr="007C47DA">
        <w:rPr>
          <w:rFonts w:ascii="Arial" w:eastAsia="Times New Roman" w:hAnsi="Arial" w:cs="Arial"/>
          <w:b/>
          <w:bCs/>
          <w:i/>
          <w:iCs/>
          <w:color w:val="auto"/>
          <w:kern w:val="0"/>
          <w:lang w:val="sr-Cyrl-CS" w:eastAsia="sr-Cyrl-CS"/>
        </w:rPr>
        <w:t xml:space="preserve">Напомена: </w:t>
      </w:r>
      <w:r w:rsidRPr="007C47DA">
        <w:rPr>
          <w:rFonts w:ascii="Arial" w:eastAsia="Times New Roman" w:hAnsi="Arial" w:cs="Arial"/>
          <w:b/>
          <w:bCs/>
          <w:i/>
          <w:iCs/>
          <w:color w:val="auto"/>
          <w:kern w:val="0"/>
          <w:u w:val="single"/>
          <w:lang w:val="sr-Cyrl-CS" w:eastAsia="sr-Cyrl-CS"/>
        </w:rPr>
        <w:t>Уколико понуђач подноси понуду са подизвођачем,</w:t>
      </w:r>
      <w:r w:rsidRPr="007C47DA">
        <w:rPr>
          <w:rFonts w:ascii="Arial" w:eastAsia="Times New Roman" w:hAnsi="Arial" w:cs="Arial"/>
          <w:i/>
          <w:iCs/>
          <w:color w:val="auto"/>
          <w:kern w:val="0"/>
          <w:sz w:val="22"/>
          <w:szCs w:val="22"/>
          <w:lang w:val="sr-Cyrl-CS" w:eastAsia="sr-Cyrl-CS"/>
        </w:rPr>
        <w:t>Изјава мора бити потписана од стране овлашћеног лица подизвођача.</w:t>
      </w:r>
    </w:p>
    <w:p w:rsidR="004C4B6A" w:rsidRPr="00221130"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pStyle w:val="BodyText3"/>
        <w:spacing w:after="0"/>
        <w:jc w:val="center"/>
        <w:rPr>
          <w:lang w:val="ru-RU"/>
        </w:rPr>
      </w:pPr>
    </w:p>
    <w:p w:rsidR="0045027A" w:rsidRPr="001B4B61" w:rsidRDefault="0045027A" w:rsidP="0045027A">
      <w:pPr>
        <w:jc w:val="right"/>
        <w:rPr>
          <w:rFonts w:ascii="Arial" w:hAnsi="Arial" w:cs="Arial"/>
          <w:b/>
          <w:bCs/>
          <w:sz w:val="28"/>
          <w:szCs w:val="28"/>
        </w:rPr>
      </w:pPr>
      <w:r w:rsidRPr="001B4B61">
        <w:rPr>
          <w:rFonts w:ascii="Arial" w:hAnsi="Arial" w:cs="Arial"/>
          <w:b/>
          <w:bCs/>
          <w:sz w:val="28"/>
          <w:szCs w:val="28"/>
        </w:rPr>
        <w:t>(ОБРАЗАЦ 7)</w:t>
      </w:r>
    </w:p>
    <w:p w:rsidR="0045027A" w:rsidRDefault="0045027A" w:rsidP="0045027A">
      <w:pPr>
        <w:jc w:val="both"/>
        <w:rPr>
          <w:rFonts w:ascii="Arial" w:hAnsi="Arial" w:cs="Arial"/>
          <w:i/>
          <w:lang w:val="sr-Cyrl-CS"/>
        </w:rPr>
      </w:pPr>
    </w:p>
    <w:p w:rsidR="0045027A" w:rsidRPr="0043660F" w:rsidRDefault="0045027A" w:rsidP="0045027A">
      <w:pPr>
        <w:jc w:val="both"/>
        <w:rPr>
          <w:rFonts w:ascii="Arial" w:hAnsi="Arial" w:cs="Arial"/>
          <w:i/>
          <w:lang w:val="sr-Cyrl-CS"/>
        </w:rPr>
      </w:pPr>
    </w:p>
    <w:p w:rsidR="0045027A" w:rsidRPr="0043660F" w:rsidRDefault="0045027A" w:rsidP="0045027A">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5027A" w:rsidRPr="00555667" w:rsidRDefault="0045027A" w:rsidP="0045027A">
      <w:pPr>
        <w:autoSpaceDE w:val="0"/>
        <w:autoSpaceDN w:val="0"/>
        <w:adjustRightInd w:val="0"/>
        <w:rPr>
          <w:rFonts w:ascii="Arial" w:hAnsi="Arial" w:cs="Arial"/>
          <w:b/>
          <w:lang w:val="sr-Cyrl-CS"/>
        </w:rPr>
      </w:pPr>
    </w:p>
    <w:p w:rsidR="0045027A" w:rsidRDefault="0045027A" w:rsidP="0045027A">
      <w:pPr>
        <w:suppressAutoHyphens w:val="0"/>
        <w:autoSpaceDE w:val="0"/>
        <w:autoSpaceDN w:val="0"/>
        <w:adjustRightInd w:val="0"/>
        <w:spacing w:line="240" w:lineRule="auto"/>
        <w:rPr>
          <w:rFonts w:ascii="TimesNewRomanPS-BoldMT" w:eastAsia="Times New Roman" w:hAnsi="TimesNewRomanPS-BoldMT" w:cs="TimesNewRomanPS-BoldMT"/>
          <w:b/>
          <w:bCs/>
          <w:color w:val="auto"/>
          <w:kern w:val="0"/>
          <w:lang w:val="sr-Cyrl-CS" w:eastAsia="en-US"/>
        </w:rPr>
      </w:pPr>
    </w:p>
    <w:p w:rsidR="0045027A" w:rsidRPr="00ED5E11" w:rsidRDefault="0045027A" w:rsidP="0045027A">
      <w:pPr>
        <w:rPr>
          <w:rFonts w:ascii="Arial" w:hAnsi="Arial" w:cs="Arial"/>
          <w:b/>
          <w:lang w:val="sr-Cyrl-CS"/>
        </w:rPr>
      </w:pPr>
    </w:p>
    <w:p w:rsidR="0045027A" w:rsidRPr="00EA3C6F" w:rsidRDefault="0045027A" w:rsidP="0045027A">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5027A" w:rsidRPr="00EA3C6F" w:rsidRDefault="0045027A" w:rsidP="0045027A">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5027A" w:rsidRPr="00EA3C6F" w:rsidRDefault="0045027A" w:rsidP="0045027A">
      <w:pPr>
        <w:rPr>
          <w:rFonts w:ascii="Arial" w:hAnsi="Arial" w:cs="Arial"/>
          <w:b/>
          <w:bCs/>
          <w:lang w:val="sr-Cyrl-CS"/>
        </w:rPr>
      </w:pPr>
    </w:p>
    <w:p w:rsidR="0045027A" w:rsidRPr="00EA3C6F" w:rsidRDefault="0045027A" w:rsidP="0045027A">
      <w:pPr>
        <w:ind w:left="601"/>
        <w:jc w:val="center"/>
        <w:rPr>
          <w:rFonts w:ascii="Arial" w:hAnsi="Arial" w:cs="Arial"/>
          <w:b/>
          <w:bCs/>
          <w:lang w:val="sr-Cyrl-CS"/>
        </w:rPr>
      </w:pPr>
    </w:p>
    <w:p w:rsidR="0045027A" w:rsidRDefault="0045027A" w:rsidP="0045027A">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 xml:space="preserve">располажемо траженим кадровским капацитетом за реализацију набавке </w:t>
      </w:r>
      <w:r>
        <w:rPr>
          <w:rFonts w:ascii="Arial" w:hAnsi="Arial" w:cs="Arial"/>
          <w:b/>
          <w:bCs/>
          <w:i/>
          <w:lang w:val="sr-Cyrl-CS"/>
        </w:rPr>
        <w:t>У</w:t>
      </w:r>
      <w:r w:rsidRPr="000C527D">
        <w:rPr>
          <w:rFonts w:ascii="Arial" w:hAnsi="Arial" w:cs="Arial"/>
          <w:b/>
          <w:bCs/>
          <w:i/>
        </w:rPr>
        <w:t>слуг</w:t>
      </w:r>
      <w:r>
        <w:rPr>
          <w:rFonts w:ascii="Arial" w:hAnsi="Arial" w:cs="Arial"/>
          <w:b/>
          <w:bCs/>
          <w:i/>
          <w:lang w:val="sr-Cyrl-CS"/>
        </w:rPr>
        <w:t>е</w:t>
      </w:r>
      <w:r w:rsidRPr="000C527D">
        <w:rPr>
          <w:rFonts w:ascii="Arial" w:hAnsi="Arial" w:cs="Arial"/>
          <w:b/>
          <w:bCs/>
          <w:i/>
        </w:rPr>
        <w:t xml:space="preserve"> стручног надзора за </w:t>
      </w:r>
      <w:r w:rsidRPr="000C527D">
        <w:rPr>
          <w:rFonts w:ascii="Arial" w:hAnsi="Arial" w:cs="Arial"/>
          <w:b/>
          <w:bCs/>
          <w:i/>
          <w:lang w:val="sr-Cyrl-CS"/>
        </w:rPr>
        <w:t>набавку</w:t>
      </w:r>
      <w:r w:rsidRPr="000C527D">
        <w:rPr>
          <w:rFonts w:ascii="Arial" w:hAnsi="Arial" w:cs="Arial"/>
          <w:b/>
          <w:bCs/>
          <w:i/>
        </w:rPr>
        <w:t xml:space="preserve"> опреме за рационализацију потрошње електричне енергије на мрежи јавног осветљења, V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9/2020</w:t>
      </w:r>
      <w:r>
        <w:rPr>
          <w:rFonts w:ascii="Arial" w:hAnsi="Arial" w:cs="Arial"/>
          <w:i/>
          <w:iCs/>
        </w:rPr>
        <w:t>,</w:t>
      </w:r>
      <w:r>
        <w:rPr>
          <w:rFonts w:ascii="Arial" w:hAnsi="Arial" w:cs="Arial"/>
          <w:lang w:val="sr-Cyrl-CS"/>
        </w:rPr>
        <w:t>тако да</w:t>
      </w:r>
    </w:p>
    <w:p w:rsidR="0045027A" w:rsidRDefault="0045027A" w:rsidP="0045027A">
      <w:pPr>
        <w:spacing w:line="240" w:lineRule="auto"/>
        <w:jc w:val="both"/>
        <w:rPr>
          <w:rFonts w:ascii="Arial" w:hAnsi="Arial" w:cs="Arial"/>
          <w:lang w:val="sr-Cyrl-CS"/>
        </w:rPr>
      </w:pPr>
    </w:p>
    <w:tbl>
      <w:tblPr>
        <w:tblStyle w:val="TableGrid"/>
        <w:tblW w:w="9738" w:type="dxa"/>
        <w:tblLayout w:type="fixed"/>
        <w:tblLook w:val="04A0"/>
      </w:tblPr>
      <w:tblGrid>
        <w:gridCol w:w="521"/>
        <w:gridCol w:w="2737"/>
        <w:gridCol w:w="1530"/>
        <w:gridCol w:w="1620"/>
        <w:gridCol w:w="1620"/>
        <w:gridCol w:w="1710"/>
      </w:tblGrid>
      <w:tr w:rsidR="0045027A" w:rsidRPr="00F41235" w:rsidTr="00E412E0">
        <w:trPr>
          <w:gridAfter w:val="1"/>
          <w:wAfter w:w="1710" w:type="dxa"/>
          <w:trHeight w:val="287"/>
        </w:trPr>
        <w:tc>
          <w:tcPr>
            <w:tcW w:w="521" w:type="dxa"/>
            <w:vMerge w:val="restart"/>
          </w:tcPr>
          <w:p w:rsidR="0045027A" w:rsidRPr="00F41235" w:rsidRDefault="0045027A" w:rsidP="00E412E0">
            <w:pPr>
              <w:spacing w:line="240" w:lineRule="auto"/>
              <w:jc w:val="both"/>
              <w:rPr>
                <w:rFonts w:ascii="Arial" w:hAnsi="Arial" w:cs="Arial"/>
                <w:lang w:val="sr-Cyrl-CS"/>
              </w:rPr>
            </w:pPr>
            <w:r w:rsidRPr="00F41235">
              <w:rPr>
                <w:rFonts w:ascii="Arial" w:hAnsi="Arial" w:cs="Arial"/>
                <w:lang w:val="sr-Cyrl-CS"/>
              </w:rPr>
              <w:t>рб</w:t>
            </w:r>
          </w:p>
        </w:tc>
        <w:tc>
          <w:tcPr>
            <w:tcW w:w="2737" w:type="dxa"/>
            <w:vMerge w:val="restart"/>
          </w:tcPr>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530" w:type="dxa"/>
            <w:vMerge w:val="restart"/>
          </w:tcPr>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Бр.</w:t>
            </w:r>
          </w:p>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запослених</w:t>
            </w:r>
          </w:p>
          <w:p w:rsidR="0045027A" w:rsidRPr="00F41235" w:rsidRDefault="0045027A" w:rsidP="00E412E0">
            <w:pPr>
              <w:spacing w:line="240" w:lineRule="auto"/>
              <w:jc w:val="center"/>
              <w:rPr>
                <w:rFonts w:ascii="Arial" w:hAnsi="Arial" w:cs="Arial"/>
                <w:i/>
                <w:lang w:val="sr-Cyrl-CS"/>
              </w:rPr>
            </w:pPr>
            <w:r w:rsidRPr="00F41235">
              <w:rPr>
                <w:rFonts w:ascii="Arial" w:hAnsi="Arial" w:cs="Arial"/>
                <w:i/>
                <w:lang w:val="sr-Cyrl-CS"/>
              </w:rPr>
              <w:t>(укупно)</w:t>
            </w:r>
          </w:p>
        </w:tc>
        <w:tc>
          <w:tcPr>
            <w:tcW w:w="3240" w:type="dxa"/>
            <w:gridSpan w:val="2"/>
          </w:tcPr>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45027A" w:rsidRPr="00F41235" w:rsidTr="00E412E0">
        <w:trPr>
          <w:trHeight w:val="212"/>
        </w:trPr>
        <w:tc>
          <w:tcPr>
            <w:tcW w:w="521" w:type="dxa"/>
            <w:vMerge/>
          </w:tcPr>
          <w:p w:rsidR="0045027A" w:rsidRPr="00F41235" w:rsidRDefault="0045027A" w:rsidP="00E412E0">
            <w:pPr>
              <w:spacing w:line="240" w:lineRule="auto"/>
              <w:jc w:val="both"/>
              <w:rPr>
                <w:rFonts w:ascii="Arial" w:hAnsi="Arial" w:cs="Arial"/>
                <w:lang w:val="sr-Cyrl-CS"/>
              </w:rPr>
            </w:pPr>
          </w:p>
        </w:tc>
        <w:tc>
          <w:tcPr>
            <w:tcW w:w="2737" w:type="dxa"/>
            <w:vMerge/>
          </w:tcPr>
          <w:p w:rsidR="0045027A" w:rsidRPr="00F41235" w:rsidRDefault="0045027A" w:rsidP="00E412E0">
            <w:pPr>
              <w:spacing w:line="240" w:lineRule="auto"/>
              <w:jc w:val="both"/>
              <w:rPr>
                <w:rFonts w:ascii="Arial" w:hAnsi="Arial" w:cs="Arial"/>
                <w:lang w:val="sr-Cyrl-CS"/>
              </w:rPr>
            </w:pPr>
          </w:p>
        </w:tc>
        <w:tc>
          <w:tcPr>
            <w:tcW w:w="1530" w:type="dxa"/>
            <w:vMerge/>
          </w:tcPr>
          <w:p w:rsidR="0045027A" w:rsidRPr="00F41235" w:rsidRDefault="0045027A" w:rsidP="00E412E0">
            <w:pPr>
              <w:spacing w:line="240" w:lineRule="auto"/>
              <w:jc w:val="both"/>
              <w:rPr>
                <w:rFonts w:ascii="Arial" w:hAnsi="Arial" w:cs="Arial"/>
                <w:lang w:val="sr-Cyrl-CS"/>
              </w:rPr>
            </w:pPr>
          </w:p>
        </w:tc>
        <w:tc>
          <w:tcPr>
            <w:tcW w:w="1620" w:type="dxa"/>
          </w:tcPr>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Радни однос</w:t>
            </w:r>
          </w:p>
        </w:tc>
        <w:tc>
          <w:tcPr>
            <w:tcW w:w="1620" w:type="dxa"/>
          </w:tcPr>
          <w:p w:rsidR="0045027A" w:rsidRPr="00F41235" w:rsidRDefault="0045027A" w:rsidP="00E412E0">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c>
          <w:tcPr>
            <w:tcW w:w="1710" w:type="dxa"/>
          </w:tcPr>
          <w:p w:rsidR="0045027A" w:rsidRPr="00F41235" w:rsidRDefault="0045027A" w:rsidP="00E412E0">
            <w:pPr>
              <w:spacing w:line="240" w:lineRule="auto"/>
              <w:jc w:val="center"/>
              <w:rPr>
                <w:rFonts w:ascii="Arial" w:hAnsi="Arial" w:cs="Arial"/>
                <w:i/>
                <w:lang w:val="sr-Cyrl-CS"/>
              </w:rPr>
            </w:pPr>
            <w:r>
              <w:rPr>
                <w:rFonts w:ascii="Arial" w:hAnsi="Arial" w:cs="Arial"/>
                <w:lang w:val="sr-Cyrl-CS"/>
              </w:rPr>
              <w:t>НАПОМЕНА</w:t>
            </w:r>
          </w:p>
        </w:tc>
      </w:tr>
      <w:tr w:rsidR="0045027A" w:rsidRPr="00F41235" w:rsidTr="00E412E0">
        <w:trPr>
          <w:trHeight w:val="1313"/>
        </w:trPr>
        <w:tc>
          <w:tcPr>
            <w:tcW w:w="521" w:type="dxa"/>
          </w:tcPr>
          <w:p w:rsidR="0045027A" w:rsidRPr="00F41235" w:rsidRDefault="0045027A" w:rsidP="00E412E0">
            <w:pPr>
              <w:spacing w:line="240" w:lineRule="auto"/>
              <w:jc w:val="both"/>
              <w:rPr>
                <w:rFonts w:ascii="Arial" w:hAnsi="Arial" w:cs="Arial"/>
                <w:lang w:val="sr-Cyrl-CS"/>
              </w:rPr>
            </w:pPr>
            <w:r>
              <w:rPr>
                <w:rFonts w:ascii="Arial" w:hAnsi="Arial" w:cs="Arial"/>
                <w:lang w:val="sr-Cyrl-CS"/>
              </w:rPr>
              <w:t>1</w:t>
            </w:r>
            <w:r w:rsidRPr="00F41235">
              <w:rPr>
                <w:rFonts w:ascii="Arial" w:hAnsi="Arial" w:cs="Arial"/>
                <w:lang w:val="sr-Cyrl-CS"/>
              </w:rPr>
              <w:t>.</w:t>
            </w:r>
          </w:p>
        </w:tc>
        <w:tc>
          <w:tcPr>
            <w:tcW w:w="2737" w:type="dxa"/>
          </w:tcPr>
          <w:p w:rsidR="0045027A" w:rsidRPr="0074452C" w:rsidRDefault="0045027A" w:rsidP="00E412E0">
            <w:pPr>
              <w:spacing w:line="240" w:lineRule="auto"/>
              <w:rPr>
                <w:rFonts w:ascii="Arial" w:hAnsi="Arial" w:cs="Arial"/>
              </w:rPr>
            </w:pPr>
            <w:r>
              <w:rPr>
                <w:rFonts w:ascii="Arial" w:hAnsi="Arial" w:cs="Arial"/>
                <w:lang w:val="sr-Cyrl-CS"/>
              </w:rPr>
              <w:t>Д</w:t>
            </w:r>
            <w:r w:rsidRPr="002E14DB">
              <w:rPr>
                <w:rFonts w:ascii="Arial" w:hAnsi="Arial" w:cs="Arial"/>
                <w:lang w:val="sr-Cyrl-CS"/>
              </w:rPr>
              <w:t xml:space="preserve">ипломираниграђевински </w:t>
            </w:r>
            <w:r>
              <w:rPr>
                <w:rFonts w:ascii="Arial" w:hAnsi="Arial" w:cs="Arial"/>
                <w:lang w:val="sr-Cyrl-CS"/>
              </w:rPr>
              <w:t>инжењер</w:t>
            </w:r>
            <w:r w:rsidRPr="002E14DB">
              <w:rPr>
                <w:rFonts w:ascii="Arial" w:hAnsi="Arial" w:cs="Arial"/>
                <w:lang w:val="sr-Cyrl-CS"/>
              </w:rPr>
              <w:t xml:space="preserve"> са </w:t>
            </w:r>
            <w:r>
              <w:rPr>
                <w:rFonts w:ascii="Arial" w:hAnsi="Arial" w:cs="Arial"/>
              </w:rPr>
              <w:t xml:space="preserve">траженом </w:t>
            </w:r>
            <w:r w:rsidRPr="002E14DB">
              <w:rPr>
                <w:rFonts w:ascii="Arial" w:hAnsi="Arial" w:cs="Arial"/>
                <w:lang w:val="sr-Cyrl-CS"/>
              </w:rPr>
              <w:t>лиценцом</w:t>
            </w:r>
            <w:r>
              <w:rPr>
                <w:rFonts w:ascii="Arial" w:hAnsi="Arial" w:cs="Arial"/>
                <w:lang w:val="sr-Cyrl-CS"/>
              </w:rPr>
              <w:t xml:space="preserve"> одговорног извиђача радова или</w:t>
            </w:r>
            <w:r>
              <w:rPr>
                <w:rFonts w:ascii="Arial" w:hAnsi="Arial" w:cs="Arial"/>
                <w:iCs/>
              </w:rPr>
              <w:t>лиценцом</w:t>
            </w:r>
            <w:r w:rsidRPr="00982B33">
              <w:rPr>
                <w:rFonts w:ascii="Arial" w:hAnsi="Arial" w:cs="Arial"/>
                <w:lang w:val="sr-Cyrl-CS"/>
              </w:rPr>
              <w:t xml:space="preserve"> одговорног пројектанта</w:t>
            </w:r>
          </w:p>
        </w:tc>
        <w:tc>
          <w:tcPr>
            <w:tcW w:w="1530" w:type="dxa"/>
          </w:tcPr>
          <w:p w:rsidR="0045027A" w:rsidRPr="00F41235" w:rsidRDefault="0045027A" w:rsidP="00E412E0">
            <w:pPr>
              <w:spacing w:line="240" w:lineRule="auto"/>
              <w:jc w:val="both"/>
              <w:rPr>
                <w:rFonts w:ascii="Arial" w:hAnsi="Arial" w:cs="Arial"/>
                <w:lang w:val="sr-Cyrl-CS"/>
              </w:rPr>
            </w:pPr>
          </w:p>
        </w:tc>
        <w:tc>
          <w:tcPr>
            <w:tcW w:w="1620" w:type="dxa"/>
          </w:tcPr>
          <w:p w:rsidR="0045027A" w:rsidRPr="00F41235" w:rsidRDefault="0045027A" w:rsidP="00E412E0">
            <w:pPr>
              <w:spacing w:line="240" w:lineRule="auto"/>
              <w:jc w:val="both"/>
              <w:rPr>
                <w:rFonts w:ascii="Arial" w:hAnsi="Arial" w:cs="Arial"/>
                <w:lang w:val="sr-Cyrl-CS"/>
              </w:rPr>
            </w:pPr>
          </w:p>
        </w:tc>
        <w:tc>
          <w:tcPr>
            <w:tcW w:w="1620" w:type="dxa"/>
          </w:tcPr>
          <w:p w:rsidR="0045027A" w:rsidRPr="00F41235" w:rsidRDefault="0045027A" w:rsidP="00E412E0">
            <w:pPr>
              <w:spacing w:line="240" w:lineRule="auto"/>
              <w:jc w:val="both"/>
              <w:rPr>
                <w:rFonts w:ascii="Arial" w:hAnsi="Arial" w:cs="Arial"/>
                <w:lang w:val="sr-Cyrl-CS"/>
              </w:rPr>
            </w:pPr>
          </w:p>
        </w:tc>
        <w:tc>
          <w:tcPr>
            <w:tcW w:w="1710" w:type="dxa"/>
          </w:tcPr>
          <w:p w:rsidR="0045027A" w:rsidRPr="00F41235" w:rsidRDefault="0045027A" w:rsidP="00E412E0">
            <w:pPr>
              <w:spacing w:line="240" w:lineRule="auto"/>
              <w:jc w:val="both"/>
              <w:rPr>
                <w:rFonts w:ascii="Arial" w:hAnsi="Arial" w:cs="Arial"/>
                <w:lang w:val="sr-Cyrl-CS"/>
              </w:rPr>
            </w:pPr>
          </w:p>
        </w:tc>
      </w:tr>
    </w:tbl>
    <w:p w:rsidR="0045027A" w:rsidRDefault="0045027A" w:rsidP="0045027A">
      <w:pPr>
        <w:suppressAutoHyphens w:val="0"/>
        <w:spacing w:line="240" w:lineRule="auto"/>
        <w:rPr>
          <w:rFonts w:ascii="Arial" w:hAnsi="Arial" w:cs="Arial"/>
          <w:lang w:val="sr-Cyrl-CS"/>
        </w:rPr>
      </w:pPr>
    </w:p>
    <w:p w:rsidR="0045027A" w:rsidRDefault="0045027A" w:rsidP="0045027A">
      <w:pPr>
        <w:suppressAutoHyphens w:val="0"/>
        <w:spacing w:line="240" w:lineRule="auto"/>
        <w:rPr>
          <w:rFonts w:ascii="Arial" w:hAnsi="Arial" w:cs="Arial"/>
          <w:lang w:val="sr-Cyrl-CS"/>
        </w:rPr>
      </w:pPr>
      <w:r>
        <w:rPr>
          <w:rFonts w:ascii="Arial" w:hAnsi="Arial" w:cs="Arial"/>
          <w:lang w:val="sr-Cyrl-CS"/>
        </w:rPr>
        <w:t>Напомена: Навести број лиценце за дипл.грађ.инжењера.</w:t>
      </w:r>
    </w:p>
    <w:p w:rsidR="0045027A" w:rsidRDefault="0045027A" w:rsidP="0045027A">
      <w:pPr>
        <w:suppressAutoHyphens w:val="0"/>
        <w:spacing w:line="240" w:lineRule="auto"/>
        <w:rPr>
          <w:rFonts w:ascii="Arial" w:hAnsi="Arial" w:cs="Arial"/>
          <w:lang w:val="sr-Cyrl-CS"/>
        </w:rPr>
      </w:pPr>
    </w:p>
    <w:p w:rsidR="0045027A" w:rsidRDefault="0045027A" w:rsidP="0045027A">
      <w:pPr>
        <w:suppressAutoHyphens w:val="0"/>
        <w:spacing w:line="240" w:lineRule="auto"/>
        <w:rPr>
          <w:rFonts w:ascii="Arial" w:hAnsi="Arial" w:cs="Arial"/>
          <w:lang w:val="sr-Cyrl-CS"/>
        </w:rPr>
      </w:pPr>
    </w:p>
    <w:p w:rsidR="0045027A" w:rsidRDefault="0045027A" w:rsidP="0045027A">
      <w:pPr>
        <w:suppressAutoHyphens w:val="0"/>
        <w:spacing w:line="240" w:lineRule="auto"/>
        <w:rPr>
          <w:rFonts w:ascii="Arial" w:hAnsi="Arial" w:cs="Arial"/>
          <w:lang w:val="sr-Cyrl-CS"/>
        </w:rPr>
      </w:pPr>
    </w:p>
    <w:p w:rsidR="0045027A" w:rsidRPr="00E25FAB" w:rsidRDefault="0045027A" w:rsidP="0045027A">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45027A" w:rsidRDefault="0045027A" w:rsidP="0045027A">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
    <w:p w:rsidR="0045027A" w:rsidRDefault="0045027A" w:rsidP="0045027A">
      <w:pPr>
        <w:spacing w:line="240" w:lineRule="auto"/>
        <w:jc w:val="both"/>
        <w:rPr>
          <w:rFonts w:ascii="Arial" w:hAnsi="Arial" w:cs="Arial"/>
          <w:lang w:val="ru-RU"/>
        </w:rPr>
      </w:pPr>
    </w:p>
    <w:p w:rsidR="0045027A" w:rsidRDefault="0045027A" w:rsidP="0045027A">
      <w:pPr>
        <w:spacing w:line="240" w:lineRule="auto"/>
        <w:jc w:val="both"/>
        <w:rPr>
          <w:rFonts w:ascii="Arial" w:hAnsi="Arial" w:cs="Arial"/>
          <w:lang w:val="ru-RU"/>
        </w:rPr>
      </w:pPr>
      <w:r>
        <w:rPr>
          <w:rFonts w:ascii="Arial" w:hAnsi="Arial" w:cs="Arial"/>
          <w:lang w:val="ru-RU"/>
        </w:rPr>
        <w:tab/>
      </w:r>
    </w:p>
    <w:p w:rsidR="0045027A" w:rsidRPr="00AF333F" w:rsidRDefault="0045027A" w:rsidP="0045027A">
      <w:pPr>
        <w:spacing w:line="240" w:lineRule="auto"/>
        <w:ind w:left="5040" w:firstLine="720"/>
        <w:jc w:val="both"/>
        <w:rPr>
          <w:rFonts w:ascii="Arial" w:hAnsi="Arial" w:cs="Arial"/>
          <w:lang w:val="ru-RU"/>
        </w:rPr>
      </w:pPr>
      <w:r>
        <w:rPr>
          <w:rFonts w:ascii="Arial" w:hAnsi="Arial" w:cs="Arial"/>
          <w:lang w:val="ru-RU"/>
        </w:rPr>
        <w:t>Потпис понуђача</w:t>
      </w:r>
    </w:p>
    <w:p w:rsidR="0045027A" w:rsidRPr="00E25FAB" w:rsidRDefault="0045027A" w:rsidP="0045027A">
      <w:pPr>
        <w:spacing w:line="240" w:lineRule="auto"/>
        <w:jc w:val="both"/>
        <w:rPr>
          <w:rFonts w:ascii="Arial" w:hAnsi="Arial" w:cs="Arial"/>
          <w:lang w:val="sr-Cyrl-CS"/>
        </w:rPr>
      </w:pPr>
    </w:p>
    <w:p w:rsidR="0045027A" w:rsidRPr="008E5A1C" w:rsidRDefault="0045027A" w:rsidP="0045027A">
      <w:pPr>
        <w:spacing w:line="240" w:lineRule="auto"/>
        <w:rPr>
          <w:rFonts w:ascii="Arial" w:eastAsia="Times New Roman" w:hAnsi="Arial" w:cs="Arial"/>
          <w:color w:val="auto"/>
          <w:kern w:val="0"/>
          <w:lang w:val="sr-Cyrl-CS" w:eastAsia="en-U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Pr="004C4B6A" w:rsidRDefault="004C4B6A"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lang w:val="sr-Cyrl-CS"/>
        </w:rPr>
      </w:pPr>
    </w:p>
    <w:p w:rsidR="00C119F3" w:rsidRPr="00C119F3" w:rsidRDefault="00C119F3" w:rsidP="005520AD">
      <w:pPr>
        <w:jc w:val="center"/>
        <w:rPr>
          <w:rFonts w:ascii="Arial" w:hAnsi="Arial" w:cs="Arial"/>
          <w:b/>
          <w:bCs/>
          <w:i/>
          <w:iCs/>
          <w:lang w:val="sr-Cyrl-CS"/>
        </w:rPr>
      </w:pPr>
    </w:p>
    <w:p w:rsidR="005520AD" w:rsidRPr="00EE565A" w:rsidRDefault="005520AD" w:rsidP="005520AD">
      <w:pPr>
        <w:jc w:val="center"/>
        <w:rPr>
          <w:rFonts w:ascii="Arial" w:hAnsi="Arial" w:cs="Arial"/>
          <w:b/>
          <w:bCs/>
          <w:i/>
          <w:iCs/>
          <w:lang w:val="sr-Cyrl-CS"/>
        </w:rPr>
      </w:pPr>
      <w:r w:rsidRPr="00EE565A">
        <w:rPr>
          <w:rFonts w:ascii="Arial" w:hAnsi="Arial" w:cs="Arial"/>
          <w:b/>
          <w:bCs/>
          <w:i/>
          <w:iCs/>
        </w:rPr>
        <w:t xml:space="preserve">УГОВОР </w:t>
      </w:r>
    </w:p>
    <w:p w:rsidR="005520AD" w:rsidRPr="00EE565A" w:rsidRDefault="005520AD" w:rsidP="005520AD">
      <w:pPr>
        <w:jc w:val="center"/>
        <w:rPr>
          <w:rFonts w:ascii="Arial" w:hAnsi="Arial" w:cs="Arial"/>
          <w:b/>
          <w:bCs/>
          <w:i/>
          <w:iCs/>
          <w:lang w:val="sr-Cyrl-CS"/>
        </w:rPr>
      </w:pPr>
      <w:r w:rsidRPr="00EE565A">
        <w:rPr>
          <w:rFonts w:ascii="Arial" w:hAnsi="Arial" w:cs="Arial"/>
          <w:b/>
          <w:bCs/>
          <w:i/>
          <w:iCs/>
          <w:lang w:val="sr-Cyrl-CS"/>
        </w:rPr>
        <w:t>о</w:t>
      </w:r>
    </w:p>
    <w:p w:rsidR="005520AD" w:rsidRPr="00EE565A" w:rsidRDefault="005520AD" w:rsidP="005520AD">
      <w:pPr>
        <w:tabs>
          <w:tab w:val="left" w:pos="360"/>
        </w:tabs>
        <w:spacing w:line="240" w:lineRule="auto"/>
        <w:jc w:val="center"/>
        <w:rPr>
          <w:rFonts w:ascii="Arial" w:hAnsi="Arial" w:cs="Arial"/>
          <w:b/>
          <w:bCs/>
          <w:i/>
        </w:rPr>
      </w:pPr>
      <w:r w:rsidRPr="00EE565A">
        <w:rPr>
          <w:rFonts w:ascii="Arial" w:hAnsi="Arial" w:cs="Arial"/>
          <w:b/>
          <w:bCs/>
          <w:i/>
          <w:iCs/>
          <w:lang w:val="sr-Cyrl-CS"/>
        </w:rPr>
        <w:t xml:space="preserve">пружању </w:t>
      </w:r>
      <w:r w:rsidR="00EE565A" w:rsidRPr="00EE565A">
        <w:rPr>
          <w:rFonts w:ascii="Arial" w:hAnsi="Arial" w:cs="Arial"/>
          <w:b/>
          <w:bCs/>
          <w:i/>
          <w:lang w:val="sr-Cyrl-CS"/>
        </w:rPr>
        <w:t>у</w:t>
      </w:r>
      <w:r w:rsidR="00EE565A" w:rsidRPr="00EE565A">
        <w:rPr>
          <w:rFonts w:ascii="Arial" w:hAnsi="Arial" w:cs="Arial"/>
          <w:b/>
          <w:bCs/>
          <w:i/>
        </w:rPr>
        <w:t xml:space="preserve">слуге стручног надзора за </w:t>
      </w:r>
      <w:r w:rsidR="00EE565A" w:rsidRPr="00EE565A">
        <w:rPr>
          <w:rFonts w:ascii="Arial" w:hAnsi="Arial" w:cs="Arial"/>
          <w:b/>
          <w:bCs/>
          <w:i/>
          <w:lang w:val="sr-Cyrl-CS"/>
        </w:rPr>
        <w:t>набавку</w:t>
      </w:r>
      <w:r w:rsidR="00EE565A" w:rsidRPr="00EE565A">
        <w:rPr>
          <w:rFonts w:ascii="Arial" w:hAnsi="Arial" w:cs="Arial"/>
          <w:b/>
          <w:bCs/>
          <w:i/>
        </w:rPr>
        <w:t xml:space="preserve"> опреме за рационализацију потрошње електричне енергије на мрежи јавног осветљења, </w:t>
      </w:r>
      <w:r w:rsidR="00677188">
        <w:rPr>
          <w:rFonts w:ascii="Arial" w:hAnsi="Arial" w:cs="Arial"/>
          <w:b/>
          <w:bCs/>
          <w:i/>
        </w:rPr>
        <w:t>V фаза</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rPr>
        <w:t>I</w:t>
      </w:r>
      <w:r w:rsidR="004C4B6A">
        <w:rPr>
          <w:rFonts w:ascii="Arial" w:hAnsi="Arial" w:cs="Arial"/>
          <w:iCs/>
          <w:lang w:val="sr-Cyrl-CS"/>
        </w:rPr>
        <w:t xml:space="preserve"> бр. 32</w:t>
      </w:r>
      <w:r w:rsidR="0053638E" w:rsidRPr="00493935">
        <w:rPr>
          <w:rFonts w:ascii="Arial" w:hAnsi="Arial" w:cs="Arial"/>
          <w:iCs/>
          <w:lang w:val="ru-RU"/>
        </w:rPr>
        <w:t>, ПИБ</w:t>
      </w:r>
      <w:r w:rsidR="00EE565A">
        <w:rPr>
          <w:rFonts w:ascii="Arial" w:hAnsi="Arial" w:cs="Arial"/>
          <w:iCs/>
          <w:lang w:val="ru-RU"/>
        </w:rPr>
        <w:t>:</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 xml:space="preserve">,бројрачуна: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w:t>
      </w:r>
      <w:r w:rsidR="004C4B6A">
        <w:rPr>
          <w:rFonts w:ascii="Arial" w:hAnsi="Arial" w:cs="Arial"/>
          <w:iCs/>
          <w:lang w:val="ru-RU"/>
        </w:rPr>
        <w:t>ик</w:t>
      </w:r>
      <w:r w:rsidR="0045027A">
        <w:rPr>
          <w:rFonts w:ascii="Arial" w:hAnsi="Arial" w:cs="Arial"/>
          <w:iCs/>
          <w:lang w:val="sr-Cyrl-CS"/>
        </w:rPr>
        <w:t>Нина Јевтић</w:t>
      </w:r>
      <w:r w:rsidR="0053638E">
        <w:rPr>
          <w:rFonts w:ascii="Arial" w:hAnsi="Arial" w:cs="Arial"/>
          <w:bCs/>
          <w:iCs/>
          <w:lang w:val="ru-RU"/>
        </w:rPr>
        <w:t xml:space="preserve"> (</w:t>
      </w:r>
      <w:r w:rsidR="0053638E" w:rsidRPr="00493935">
        <w:rPr>
          <w:rFonts w:ascii="Arial" w:hAnsi="Arial" w:cs="Arial"/>
          <w:bCs/>
          <w:iCs/>
          <w:lang w:val="ru-RU"/>
        </w:rPr>
        <w:t>у даљем тексту</w:t>
      </w:r>
      <w:r w:rsidR="004C4B6A">
        <w:rPr>
          <w:rFonts w:ascii="Arial" w:hAnsi="Arial" w:cs="Arial"/>
          <w:bCs/>
          <w:iCs/>
          <w:lang w:val="ru-RU"/>
        </w:rPr>
        <w:t>:</w:t>
      </w:r>
      <w:r w:rsidR="00EE565A">
        <w:rPr>
          <w:rFonts w:ascii="Arial" w:hAnsi="Arial" w:cs="Arial"/>
          <w:bCs/>
          <w:iCs/>
          <w:lang w:val="ru-RU"/>
        </w:rPr>
        <w:t>«</w:t>
      </w:r>
      <w:r w:rsidR="0053638E" w:rsidRPr="00493935">
        <w:rPr>
          <w:rFonts w:ascii="Arial" w:hAnsi="Arial" w:cs="Arial"/>
          <w:bCs/>
          <w:iCs/>
          <w:lang w:val="ru-RU"/>
        </w:rPr>
        <w:t>Наручилац</w:t>
      </w:r>
      <w:r w:rsidR="00EE565A">
        <w:rPr>
          <w:rFonts w:ascii="Arial" w:hAnsi="Arial" w:cs="Arial"/>
          <w:bCs/>
          <w:iCs/>
          <w:lang w:val="ru-RU"/>
        </w:rPr>
        <w:t>»</w:t>
      </w:r>
      <w:r w:rsidR="0053638E" w:rsidRPr="00493935">
        <w:rPr>
          <w:rFonts w:ascii="Arial" w:hAnsi="Arial" w:cs="Arial"/>
          <w:bCs/>
          <w:iCs/>
          <w:lang w:val="ru-RU"/>
        </w:rPr>
        <w:t>)</w:t>
      </w:r>
    </w:p>
    <w:p w:rsidR="005520AD" w:rsidRDefault="005520AD" w:rsidP="005520AD">
      <w:pPr>
        <w:rPr>
          <w:rFonts w:ascii="Arial" w:hAnsi="Arial" w:cs="Arial"/>
          <w:i/>
          <w:iCs/>
        </w:rPr>
      </w:pPr>
    </w:p>
    <w:p w:rsidR="005520AD" w:rsidRDefault="005520AD" w:rsidP="005520AD">
      <w:pPr>
        <w:rPr>
          <w:rFonts w:ascii="Arial" w:hAnsi="Arial" w:cs="Arial"/>
          <w:i/>
          <w:iCs/>
        </w:rPr>
      </w:pPr>
      <w:r>
        <w:rPr>
          <w:rFonts w:ascii="Arial" w:hAnsi="Arial" w:cs="Arial"/>
          <w:i/>
          <w:iCs/>
        </w:rPr>
        <w:t>и</w:t>
      </w:r>
    </w:p>
    <w:p w:rsidR="005520AD" w:rsidRDefault="005520AD" w:rsidP="005520AD">
      <w:pPr>
        <w:rPr>
          <w:rFonts w:ascii="Arial" w:hAnsi="Arial" w:cs="Arial"/>
          <w:i/>
          <w:iCs/>
        </w:rPr>
      </w:pPr>
    </w:p>
    <w:p w:rsidR="004C4B6A" w:rsidRDefault="0053638E" w:rsidP="00253F5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w:t>
      </w:r>
      <w:r w:rsidR="004C4B6A">
        <w:rPr>
          <w:rFonts w:ascii="Arial" w:hAnsi="Arial" w:cs="Arial"/>
          <w:bCs/>
          <w:iCs/>
          <w:lang w:val="ru-RU"/>
        </w:rPr>
        <w:t>________</w:t>
      </w:r>
      <w:r w:rsidR="004C4B6A" w:rsidRPr="004C4B6A">
        <w:rPr>
          <w:rFonts w:ascii="Arial" w:hAnsi="Arial" w:cs="Arial"/>
          <w:bCs/>
          <w:iCs/>
          <w:lang w:val="ru-RU"/>
        </w:rPr>
        <w:t xml:space="preserve">___________________________________________________, </w:t>
      </w:r>
    </w:p>
    <w:p w:rsidR="00253F5F" w:rsidRPr="00C30FB0" w:rsidRDefault="00253F5F" w:rsidP="00253F5F">
      <w:pPr>
        <w:pStyle w:val="ListParagraph"/>
        <w:ind w:left="360"/>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253F5F" w:rsidRDefault="00253F5F" w:rsidP="00253F5F">
      <w:pPr>
        <w:pStyle w:val="ListParagraph"/>
        <w:ind w:left="360"/>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bCs/>
          <w:iCs/>
          <w:lang w:val="ru-RU"/>
        </w:rPr>
        <w:t>)</w:t>
      </w:r>
    </w:p>
    <w:p w:rsidR="00253F5F" w:rsidRDefault="00253F5F" w:rsidP="00253F5F">
      <w:pPr>
        <w:pStyle w:val="ListParagraph"/>
        <w:jc w:val="both"/>
        <w:rPr>
          <w:rFonts w:ascii="Arial" w:hAnsi="Arial" w:cs="Arial"/>
          <w:bCs/>
          <w:iCs/>
          <w:lang w:val="ru-RU"/>
        </w:rPr>
      </w:pPr>
    </w:p>
    <w:p w:rsidR="00253F5F" w:rsidRPr="00C30FB0" w:rsidRDefault="00253F5F" w:rsidP="00253F5F">
      <w:pPr>
        <w:pStyle w:val="ListParagraph"/>
        <w:ind w:left="360"/>
        <w:jc w:val="both"/>
        <w:rPr>
          <w:rFonts w:ascii="Arial" w:hAnsi="Arial" w:cs="Arial"/>
          <w:bCs/>
          <w:i/>
          <w:iCs/>
          <w:lang w:val="ru-RU"/>
        </w:rPr>
      </w:pPr>
      <w:r w:rsidRPr="00C30FB0">
        <w:rPr>
          <w:rFonts w:ascii="Arial" w:hAnsi="Arial" w:cs="Arial"/>
          <w:bCs/>
          <w:i/>
          <w:iCs/>
          <w:lang w:val="ru-RU"/>
        </w:rPr>
        <w:t>или</w:t>
      </w:r>
    </w:p>
    <w:p w:rsidR="00253F5F" w:rsidRDefault="00253F5F" w:rsidP="00253F5F">
      <w:pPr>
        <w:ind w:left="360"/>
        <w:jc w:val="both"/>
        <w:rPr>
          <w:rFonts w:ascii="Arial" w:hAnsi="Arial" w:cs="Arial"/>
          <w:bCs/>
          <w:iCs/>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253F5F" w:rsidRPr="00493F3D" w:rsidRDefault="00253F5F" w:rsidP="00253F5F">
      <w:pPr>
        <w:ind w:left="360" w:firstLine="708"/>
        <w:rPr>
          <w:rFonts w:ascii="Arial" w:hAnsi="Arial" w:cs="Arial"/>
          <w:lang w:val="ru-RU"/>
        </w:rPr>
      </w:pP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lang w:val="ru-RU"/>
        </w:rPr>
        <w:t xml:space="preserve">) са </w:t>
      </w:r>
      <w:r>
        <w:rPr>
          <w:rFonts w:ascii="Arial" w:hAnsi="Arial" w:cs="Arial"/>
          <w:lang w:val="ru-RU"/>
        </w:rPr>
        <w:t>члановима групе:</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rPr>
          <w:rFonts w:ascii="Arial" w:hAnsi="Arial" w:cs="Arial"/>
          <w:lang w:val="ru-RU"/>
        </w:rPr>
      </w:pP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p>
    <w:p w:rsidR="00253F5F" w:rsidRPr="00C30FB0" w:rsidRDefault="00253F5F" w:rsidP="00253F5F">
      <w:pPr>
        <w:ind w:left="360"/>
        <w:rPr>
          <w:rFonts w:ascii="Arial" w:hAnsi="Arial" w:cs="Arial"/>
          <w:lang w:val="ru-RU"/>
        </w:rPr>
      </w:pPr>
      <w:r w:rsidRPr="008566BF">
        <w:rPr>
          <w:rFonts w:ascii="Arial" w:hAnsi="Arial" w:cs="Arial"/>
          <w:bCs/>
          <w:iCs/>
          <w:lang w:val="ru-RU"/>
        </w:rPr>
        <w:t xml:space="preserve">ПИБ:______________,матични број: _____________, </w:t>
      </w:r>
      <w:r w:rsidRPr="00493F3D">
        <w:rPr>
          <w:rFonts w:ascii="Arial" w:hAnsi="Arial" w:cs="Arial"/>
          <w:lang w:val="ru-RU"/>
        </w:rPr>
        <w:t>и</w:t>
      </w:r>
    </w:p>
    <w:p w:rsidR="00253F5F" w:rsidRDefault="00253F5F" w:rsidP="00253F5F">
      <w:pPr>
        <w:ind w:left="360"/>
        <w:rPr>
          <w:rFonts w:ascii="Arial" w:hAnsi="Arial" w:cs="Arial"/>
          <w:i/>
          <w:iCs/>
          <w:sz w:val="18"/>
          <w:szCs w:val="18"/>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Default="00253F5F" w:rsidP="00253F5F">
      <w:pPr>
        <w:ind w:left="360"/>
        <w:jc w:val="center"/>
        <w:rPr>
          <w:rFonts w:ascii="Arial" w:hAnsi="Arial" w:cs="Arial"/>
          <w:lang w:val="ru-RU"/>
        </w:rPr>
      </w:pP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p>
    <w:p w:rsidR="00253F5F" w:rsidRDefault="00253F5F" w:rsidP="00253F5F">
      <w:pPr>
        <w:ind w:left="360"/>
        <w:rPr>
          <w:rFonts w:ascii="Arial" w:hAnsi="Arial" w:cs="Arial"/>
          <w:bCs/>
          <w:iCs/>
          <w:lang w:val="ru-RU"/>
        </w:rPr>
      </w:pPr>
      <w:r w:rsidRPr="008566BF">
        <w:rPr>
          <w:rFonts w:ascii="Arial" w:hAnsi="Arial" w:cs="Arial"/>
          <w:bCs/>
          <w:iCs/>
          <w:lang w:val="ru-RU"/>
        </w:rPr>
        <w:t>ПИБ:______________,матични број: _____________</w:t>
      </w:r>
    </w:p>
    <w:p w:rsidR="00253F5F" w:rsidRPr="00493F3D" w:rsidRDefault="00253F5F" w:rsidP="00253F5F">
      <w:pPr>
        <w:ind w:left="360"/>
        <w:rPr>
          <w:rFonts w:ascii="Arial" w:hAnsi="Arial" w:cs="Arial"/>
          <w:lang w:val="ru-RU"/>
        </w:rPr>
      </w:pPr>
    </w:p>
    <w:p w:rsidR="00253F5F" w:rsidRPr="00C30FB0" w:rsidRDefault="00253F5F" w:rsidP="00253F5F">
      <w:pPr>
        <w:ind w:left="360"/>
        <w:rPr>
          <w:rFonts w:ascii="Arial" w:hAnsi="Arial" w:cs="Arial"/>
          <w:i/>
          <w:lang w:val="ru-RU"/>
        </w:rPr>
      </w:pPr>
      <w:r w:rsidRPr="00C30FB0">
        <w:rPr>
          <w:rFonts w:ascii="Arial" w:hAnsi="Arial" w:cs="Arial"/>
          <w:i/>
          <w:lang w:val="ru-RU"/>
        </w:rPr>
        <w:t>или</w:t>
      </w:r>
    </w:p>
    <w:p w:rsidR="00253F5F" w:rsidRDefault="00253F5F" w:rsidP="00C119F3">
      <w:pPr>
        <w:rPr>
          <w:rFonts w:ascii="Arial" w:hAnsi="Arial" w:cs="Arial"/>
          <w:lang w:val="ru-RU"/>
        </w:rPr>
      </w:pPr>
    </w:p>
    <w:p w:rsidR="00C119F3" w:rsidRDefault="00C119F3" w:rsidP="00C119F3">
      <w:pPr>
        <w:rPr>
          <w:rFonts w:ascii="Arial" w:hAnsi="Arial" w:cs="Arial"/>
          <w:lang w:val="ru-RU"/>
        </w:rPr>
      </w:pPr>
    </w:p>
    <w:p w:rsidR="00C119F3" w:rsidRPr="00493F3D" w:rsidRDefault="00C119F3" w:rsidP="00C119F3">
      <w:pPr>
        <w:rPr>
          <w:rFonts w:ascii="Arial" w:hAnsi="Arial" w:cs="Arial"/>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253F5F" w:rsidRPr="00493F3D" w:rsidRDefault="00253F5F" w:rsidP="00253F5F">
      <w:pPr>
        <w:ind w:left="360" w:firstLine="708"/>
        <w:rPr>
          <w:rFonts w:ascii="Arial" w:hAnsi="Arial" w:cs="Arial"/>
          <w:lang w:val="ru-RU"/>
        </w:rPr>
      </w:pP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lastRenderedPageBreak/>
        <w:t>адреса:_________________________________________ ПИБ:______________,матични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253F5F" w:rsidRPr="00C30FB0" w:rsidRDefault="00253F5F" w:rsidP="00253F5F">
      <w:pPr>
        <w:ind w:left="36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ПИБ:______________,матични број: _____________</w:t>
      </w:r>
      <w:r>
        <w:rPr>
          <w:rFonts w:ascii="Arial" w:hAnsi="Arial" w:cs="Arial"/>
          <w:bCs/>
          <w:iCs/>
          <w:lang w:val="ru-RU"/>
        </w:rPr>
        <w:t xml:space="preserve"> .</w:t>
      </w:r>
    </w:p>
    <w:p w:rsidR="004C4B6A" w:rsidRPr="00253F5F" w:rsidRDefault="004C4B6A" w:rsidP="004C4B6A">
      <w:pPr>
        <w:pStyle w:val="ListParagraph"/>
        <w:ind w:left="360"/>
        <w:jc w:val="both"/>
        <w:rPr>
          <w:rFonts w:ascii="Arial" w:hAnsi="Arial" w:cs="Arial"/>
          <w:bCs/>
          <w:iCs/>
        </w:rPr>
      </w:pPr>
    </w:p>
    <w:p w:rsidR="0053638E" w:rsidRPr="006434AA" w:rsidRDefault="0053638E" w:rsidP="004C4B6A">
      <w:pPr>
        <w:pStyle w:val="ListParagraph"/>
        <w:ind w:left="360"/>
        <w:jc w:val="both"/>
        <w:rPr>
          <w:rFonts w:ascii="Arial" w:hAnsi="Arial" w:cs="Arial"/>
        </w:rPr>
      </w:pPr>
      <w:r w:rsidRPr="006434AA">
        <w:rPr>
          <w:rFonts w:ascii="Arial" w:hAnsi="Arial" w:cs="Arial"/>
        </w:rPr>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w:t>
      </w:r>
      <w:r w:rsidR="006434AA">
        <w:rPr>
          <w:lang w:val="sr-Cyrl-CS"/>
        </w:rPr>
        <w:t xml:space="preserve">отворени </w:t>
      </w:r>
      <w:r w:rsidRPr="00815E97">
        <w:t xml:space="preserve">поступак јавне набавке </w:t>
      </w:r>
      <w:r>
        <w:t>услуга</w:t>
      </w:r>
      <w:r w:rsidRPr="00815E97">
        <w:t xml:space="preserve"> – </w:t>
      </w:r>
      <w:r w:rsidR="00EE565A" w:rsidRPr="00A314D3">
        <w:rPr>
          <w:b/>
          <w:bCs/>
        </w:rPr>
        <w:t xml:space="preserve">Услуге стручног надзора за </w:t>
      </w:r>
      <w:r w:rsidR="00EE565A" w:rsidRPr="00A314D3">
        <w:rPr>
          <w:b/>
          <w:bCs/>
          <w:lang w:val="sr-Cyrl-CS"/>
        </w:rPr>
        <w:t>набавку</w:t>
      </w:r>
      <w:r w:rsidR="00EE565A" w:rsidRPr="00A314D3">
        <w:rPr>
          <w:b/>
          <w:bCs/>
        </w:rPr>
        <w:t xml:space="preserve"> опреме за рационализацију потрошње електричне енергије на мрежи јавног осветљења, </w:t>
      </w:r>
      <w:r w:rsidR="00677188">
        <w:rPr>
          <w:b/>
          <w:bCs/>
        </w:rPr>
        <w:t>V фаза</w:t>
      </w:r>
      <w:r w:rsidRPr="00815E97">
        <w:rPr>
          <w:b/>
          <w:bCs/>
        </w:rPr>
        <w:t xml:space="preserve">– </w:t>
      </w:r>
      <w:r w:rsidRPr="00493935">
        <w:rPr>
          <w:bCs/>
          <w:lang w:val="sr-Cyrl-CS"/>
        </w:rPr>
        <w:t xml:space="preserve">интерни број </w:t>
      </w:r>
      <w:r w:rsidRPr="00493935">
        <w:rPr>
          <w:bCs/>
        </w:rPr>
        <w:t>ЈН</w:t>
      </w:r>
      <w:r w:rsidR="006434AA">
        <w:rPr>
          <w:bCs/>
          <w:lang w:val="sr-Cyrl-CS"/>
        </w:rPr>
        <w:t>В</w:t>
      </w:r>
      <w:r w:rsidRPr="00493935">
        <w:rPr>
          <w:bCs/>
        </w:rPr>
        <w:t xml:space="preserve">В </w:t>
      </w:r>
      <w:r w:rsidR="00677188">
        <w:rPr>
          <w:bCs/>
        </w:rPr>
        <w:t>9/2020</w:t>
      </w:r>
      <w:r w:rsidRPr="00493935">
        <w:t>,</w:t>
      </w:r>
      <w:r>
        <w:rPr>
          <w:lang w:val="sr-Cyrl-CS"/>
        </w:rPr>
        <w:t xml:space="preserve">наведене у Плану јавних набавки под бројем </w:t>
      </w:r>
      <w:r w:rsidR="00677188">
        <w:rPr>
          <w:lang w:val="sr-Cyrl-CS"/>
        </w:rPr>
        <w:t>1.2.6/20</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Pr="00FF3586"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sidRPr="00815E97">
        <w:t>од ..................................................</w:t>
      </w:r>
      <w:r>
        <w:t xml:space="preserve"> (заводни бр.</w:t>
      </w:r>
      <w:r w:rsidR="00FF3586">
        <w:rPr>
          <w:bCs/>
          <w:iCs/>
          <w:lang w:val="ru-RU"/>
        </w:rPr>
        <w:t>Изврши</w:t>
      </w:r>
      <w:r w:rsidR="00FF3586">
        <w:rPr>
          <w:bCs/>
          <w:iCs/>
          <w:lang w:val="en-US"/>
        </w:rPr>
        <w:t>o</w:t>
      </w:r>
      <w:r w:rsidR="00FF3586">
        <w:rPr>
          <w:bCs/>
          <w:iCs/>
        </w:rPr>
        <w:t>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FF3586" w:rsidRPr="00FF3586" w:rsidRDefault="007E6F66" w:rsidP="00FF3586">
      <w:pPr>
        <w:pStyle w:val="Default"/>
        <w:numPr>
          <w:ilvl w:val="0"/>
          <w:numId w:val="20"/>
        </w:numPr>
        <w:jc w:val="both"/>
      </w:pPr>
      <w:r w:rsidRPr="00FF3586">
        <w:rPr>
          <w:bCs/>
          <w:iCs/>
        </w:rPr>
        <w:t>да су с</w:t>
      </w:r>
      <w:r w:rsidRPr="00FF3586">
        <w:rPr>
          <w:bCs/>
          <w:iCs/>
          <w:lang w:val="sr-Cyrl-CS"/>
        </w:rPr>
        <w:t xml:space="preserve">редства за реализацију предметне јавне набавке обезбеђена </w:t>
      </w:r>
      <w:r w:rsidRPr="00FF3586">
        <w:rPr>
          <w:rFonts w:eastAsiaTheme="minorHAnsi"/>
          <w:color w:val="auto"/>
          <w:lang w:val="sr-Cyrl-CS" w:eastAsia="en-US"/>
        </w:rPr>
        <w:t xml:space="preserve">Одлуком </w:t>
      </w:r>
      <w:r w:rsidR="0045027A">
        <w:rPr>
          <w:rFonts w:eastAsiaTheme="minorHAnsi"/>
          <w:color w:val="auto"/>
          <w:lang w:val="sr-Cyrl-CS" w:eastAsia="en-US"/>
        </w:rPr>
        <w:t>о буџету општине Баточина за 2020</w:t>
      </w:r>
      <w:r w:rsidRPr="00FF3586">
        <w:rPr>
          <w:rFonts w:eastAsiaTheme="minorHAnsi"/>
          <w:color w:val="auto"/>
          <w:lang w:val="sr-Cyrl-CS" w:eastAsia="en-US"/>
        </w:rPr>
        <w:t xml:space="preserve">.годину, на разделу </w:t>
      </w:r>
      <w:r w:rsidR="006434AA">
        <w:rPr>
          <w:lang w:val="sr-Cyrl-CS"/>
        </w:rPr>
        <w:t>4</w:t>
      </w:r>
      <w:r w:rsidR="004259F6" w:rsidRPr="00FF3586">
        <w:rPr>
          <w:lang w:val="sr-Cyrl-CS"/>
        </w:rPr>
        <w:t xml:space="preserve">, глава </w:t>
      </w:r>
      <w:r w:rsidR="006434AA">
        <w:rPr>
          <w:lang w:val="sr-Cyrl-CS"/>
        </w:rPr>
        <w:t>4</w:t>
      </w:r>
      <w:r w:rsidR="004259F6" w:rsidRPr="00FF3586">
        <w:rPr>
          <w:lang w:val="sr-Cyrl-CS"/>
        </w:rPr>
        <w:t xml:space="preserve">.01 – Општинска управа, </w:t>
      </w:r>
      <w:r w:rsidR="00FF3586" w:rsidRPr="00FF3586">
        <w:rPr>
          <w:rFonts w:eastAsiaTheme="minorHAnsi"/>
          <w:color w:val="auto"/>
          <w:lang w:val="sr-Cyrl-CS" w:eastAsia="en-US"/>
        </w:rPr>
        <w:t>функција 640, програм 02 – Комуналне делатности, ПА 0001 – Управљање/одржавање јавним осветљењем, позиција 0</w:t>
      </w:r>
      <w:r w:rsidR="006434AA">
        <w:rPr>
          <w:rFonts w:eastAsiaTheme="minorHAnsi"/>
          <w:color w:val="auto"/>
          <w:lang w:val="sr-Cyrl-CS" w:eastAsia="en-US"/>
        </w:rPr>
        <w:t>5</w:t>
      </w:r>
      <w:r w:rsidR="0045027A">
        <w:rPr>
          <w:rFonts w:eastAsiaTheme="minorHAnsi"/>
          <w:color w:val="auto"/>
          <w:lang w:val="sr-Cyrl-CS" w:eastAsia="en-US"/>
        </w:rPr>
        <w:t>3</w:t>
      </w:r>
      <w:r w:rsidR="00FF3586" w:rsidRPr="00FF3586">
        <w:rPr>
          <w:rFonts w:eastAsiaTheme="minorHAnsi"/>
          <w:color w:val="auto"/>
          <w:lang w:val="sr-Cyrl-CS" w:eastAsia="en-US"/>
        </w:rPr>
        <w:t xml:space="preserve">, економска класификација 511 - </w:t>
      </w:r>
      <w:r w:rsidR="00FF3586" w:rsidRPr="00FF3586">
        <w:rPr>
          <w:bCs/>
          <w:color w:val="auto"/>
          <w:lang w:eastAsia="en-US"/>
        </w:rPr>
        <w:t>Инвестиционо одржавање</w:t>
      </w:r>
      <w:r w:rsidR="00FF3586" w:rsidRPr="00FF3586">
        <w:rPr>
          <w:lang w:val="sr-Cyrl-CS"/>
        </w:rPr>
        <w:t>.</w:t>
      </w:r>
    </w:p>
    <w:p w:rsidR="0053638E" w:rsidRPr="00B50D7F" w:rsidRDefault="0053638E" w:rsidP="00FE27EF">
      <w:pPr>
        <w:pStyle w:val="ListParagraph"/>
        <w:numPr>
          <w:ilvl w:val="0"/>
          <w:numId w:val="20"/>
        </w:numPr>
        <w:jc w:val="both"/>
        <w:rPr>
          <w:rFonts w:ascii="Arial" w:hAnsi="Arial" w:cs="Arial"/>
          <w:lang w:val="sr-Cyrl-CS"/>
        </w:rPr>
      </w:pPr>
      <w:r w:rsidRPr="00B50D7F">
        <w:rPr>
          <w:rFonts w:ascii="Arial" w:hAnsi="Arial" w:cs="Arial"/>
        </w:rPr>
        <w:t xml:space="preserve">да је Наручилац Одлуком о додели уговора број.................................................. (попуњава Наручилац) доделио уговор за јавну набавку </w:t>
      </w:r>
      <w:r w:rsidR="00EE565A">
        <w:rPr>
          <w:rFonts w:ascii="Arial" w:hAnsi="Arial" w:cs="Arial"/>
          <w:b/>
          <w:bCs/>
          <w:lang w:val="sr-Cyrl-CS"/>
        </w:rPr>
        <w:t>у</w:t>
      </w:r>
      <w:r w:rsidR="00EE565A" w:rsidRPr="00A314D3">
        <w:rPr>
          <w:rFonts w:ascii="Arial" w:hAnsi="Arial" w:cs="Arial"/>
          <w:b/>
          <w:bCs/>
        </w:rPr>
        <w:t xml:space="preserve">слуге стручног надзора за </w:t>
      </w:r>
      <w:r w:rsidR="00EE565A" w:rsidRPr="00A314D3">
        <w:rPr>
          <w:rFonts w:ascii="Arial" w:hAnsi="Arial" w:cs="Arial"/>
          <w:b/>
          <w:bCs/>
          <w:lang w:val="sr-Cyrl-CS"/>
        </w:rPr>
        <w:t>набавку</w:t>
      </w:r>
      <w:r w:rsidR="00EE565A"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sidRPr="00B50D7F">
        <w:rPr>
          <w:rFonts w:ascii="Arial" w:hAnsi="Arial" w:cs="Arial"/>
          <w:b/>
          <w:bCs/>
        </w:rPr>
        <w:t xml:space="preserve">– </w:t>
      </w:r>
      <w:r w:rsidRPr="00B50D7F">
        <w:rPr>
          <w:rFonts w:ascii="Arial" w:hAnsi="Arial" w:cs="Arial"/>
          <w:bCs/>
          <w:lang w:val="sr-Cyrl-CS"/>
        </w:rPr>
        <w:t xml:space="preserve">интерни број </w:t>
      </w:r>
      <w:r w:rsidRPr="00B50D7F">
        <w:rPr>
          <w:rFonts w:ascii="Arial" w:hAnsi="Arial" w:cs="Arial"/>
          <w:bCs/>
        </w:rPr>
        <w:t>ЈН</w:t>
      </w:r>
      <w:r w:rsidR="006434AA">
        <w:rPr>
          <w:rFonts w:ascii="Arial" w:hAnsi="Arial" w:cs="Arial"/>
          <w:bCs/>
          <w:lang w:val="sr-Cyrl-CS"/>
        </w:rPr>
        <w:t>В</w:t>
      </w:r>
      <w:r w:rsidRPr="00B50D7F">
        <w:rPr>
          <w:rFonts w:ascii="Arial" w:hAnsi="Arial" w:cs="Arial"/>
          <w:bCs/>
        </w:rPr>
        <w:t xml:space="preserve">В </w:t>
      </w:r>
      <w:r w:rsidR="00677188">
        <w:rPr>
          <w:rFonts w:ascii="Arial" w:hAnsi="Arial" w:cs="Arial"/>
          <w:bCs/>
        </w:rPr>
        <w:t>9/2020</w:t>
      </w:r>
      <w:r w:rsidRPr="00B50D7F">
        <w:rPr>
          <w:rFonts w:ascii="Arial" w:hAnsi="Arial" w:cs="Arial"/>
        </w:rPr>
        <w:t xml:space="preserve">, </w:t>
      </w:r>
      <w:r w:rsidRPr="00B50D7F">
        <w:rPr>
          <w:rFonts w:ascii="Arial" w:hAnsi="Arial" w:cs="Arial"/>
          <w:lang w:val="sr-Cyrl-CS"/>
        </w:rPr>
        <w:t xml:space="preserve">наведене у Плану јавних набавки под бројем </w:t>
      </w:r>
      <w:r w:rsidR="00677188">
        <w:rPr>
          <w:rFonts w:ascii="Arial" w:hAnsi="Arial" w:cs="Arial"/>
          <w:lang w:val="sr-Cyrl-CS"/>
        </w:rPr>
        <w:t>1.2.6/20</w:t>
      </w:r>
      <w:r w:rsidRPr="00B50D7F">
        <w:rPr>
          <w:rFonts w:ascii="Arial" w:hAnsi="Arial" w:cs="Arial"/>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r w:rsidRPr="006A7FB3">
        <w:rPr>
          <w:rFonts w:ascii="Arial" w:hAnsi="Arial" w:cs="Arial"/>
          <w:b/>
        </w:rPr>
        <w:t>Члан 1.</w:t>
      </w:r>
    </w:p>
    <w:p w:rsidR="005520AD" w:rsidRPr="00C65397" w:rsidRDefault="005520AD" w:rsidP="005520AD">
      <w:pPr>
        <w:jc w:val="center"/>
        <w:rPr>
          <w:rFonts w:ascii="Arial" w:hAnsi="Arial" w:cs="Arial"/>
        </w:rPr>
      </w:pPr>
    </w:p>
    <w:p w:rsidR="006D55A4" w:rsidRPr="00390181" w:rsidRDefault="005520AD" w:rsidP="00D77AB8">
      <w:pPr>
        <w:jc w:val="both"/>
        <w:rPr>
          <w:rFonts w:ascii="Arial" w:hAnsi="Arial" w:cs="Arial"/>
          <w:bCs/>
          <w:iCs/>
          <w:lang w:val="sr-Cyrl-CS"/>
        </w:rPr>
      </w:pPr>
      <w:r>
        <w:rPr>
          <w:rFonts w:ascii="Arial" w:hAnsi="Arial" w:cs="Arial"/>
        </w:rPr>
        <w:tab/>
      </w:r>
      <w:r w:rsidRPr="00E91810">
        <w:rPr>
          <w:rFonts w:ascii="Arial" w:hAnsi="Arial" w:cs="Arial"/>
        </w:rPr>
        <w:t>У</w:t>
      </w:r>
      <w:r w:rsidRPr="00E91810">
        <w:rPr>
          <w:rFonts w:ascii="Arial" w:hAnsi="Arial" w:cs="Arial"/>
          <w:lang w:val="sr-Cyrl-CS"/>
        </w:rPr>
        <w:t xml:space="preserve">говор се закључује по спроведеном </w:t>
      </w:r>
      <w:r w:rsidR="006434AA" w:rsidRPr="00E91810">
        <w:rPr>
          <w:rFonts w:ascii="Arial" w:hAnsi="Arial" w:cs="Arial"/>
          <w:lang w:val="sr-Cyrl-CS"/>
        </w:rPr>
        <w:t xml:space="preserve">отвореном </w:t>
      </w:r>
      <w:r w:rsidRPr="00E91810">
        <w:rPr>
          <w:rFonts w:ascii="Arial" w:hAnsi="Arial" w:cs="Arial"/>
          <w:lang w:val="sr-Cyrl-CS"/>
        </w:rPr>
        <w:t>поступку јавне набавке бр: ЈН</w:t>
      </w:r>
      <w:r w:rsidR="006434AA" w:rsidRPr="00E91810">
        <w:rPr>
          <w:rFonts w:ascii="Arial" w:hAnsi="Arial" w:cs="Arial"/>
          <w:lang w:val="sr-Cyrl-CS"/>
        </w:rPr>
        <w:t>В</w:t>
      </w:r>
      <w:r w:rsidRPr="00E91810">
        <w:rPr>
          <w:rFonts w:ascii="Arial" w:hAnsi="Arial" w:cs="Arial"/>
          <w:lang w:val="sr-Cyrl-CS"/>
        </w:rPr>
        <w:t xml:space="preserve">В </w:t>
      </w:r>
      <w:r w:rsidR="00677188">
        <w:rPr>
          <w:rFonts w:ascii="Arial" w:hAnsi="Arial" w:cs="Arial"/>
          <w:lang w:val="sr-Cyrl-CS"/>
        </w:rPr>
        <w:t>9/2020</w:t>
      </w:r>
      <w:r w:rsidRPr="00E91810">
        <w:rPr>
          <w:rFonts w:ascii="Arial" w:hAnsi="Arial" w:cs="Arial"/>
          <w:lang w:val="sr-Cyrl-CS"/>
        </w:rPr>
        <w:t xml:space="preserve"> – </w:t>
      </w:r>
      <w:r w:rsidRPr="00E91810">
        <w:rPr>
          <w:rFonts w:ascii="Arial" w:hAnsi="Arial" w:cs="Arial"/>
        </w:rPr>
        <w:t>Вр</w:t>
      </w:r>
      <w:r w:rsidRPr="00EE565A">
        <w:rPr>
          <w:rFonts w:ascii="Arial" w:hAnsi="Arial" w:cs="Arial"/>
        </w:rPr>
        <w:t xml:space="preserve">шење </w:t>
      </w:r>
      <w:r w:rsidR="00EE565A" w:rsidRPr="00EE565A">
        <w:rPr>
          <w:rFonts w:ascii="Arial" w:hAnsi="Arial" w:cs="Arial"/>
          <w:bCs/>
          <w:lang w:val="sr-Cyrl-CS"/>
        </w:rPr>
        <w:t>у</w:t>
      </w:r>
      <w:r w:rsidR="00EE565A" w:rsidRPr="00EE565A">
        <w:rPr>
          <w:rFonts w:ascii="Arial" w:hAnsi="Arial" w:cs="Arial"/>
          <w:bCs/>
        </w:rPr>
        <w:t xml:space="preserve">слуге стручног надзора за </w:t>
      </w:r>
      <w:r w:rsidR="00EE565A" w:rsidRPr="00EE565A">
        <w:rPr>
          <w:rFonts w:ascii="Arial" w:hAnsi="Arial" w:cs="Arial"/>
          <w:bCs/>
          <w:lang w:val="sr-Cyrl-CS"/>
        </w:rPr>
        <w:t>набавку</w:t>
      </w:r>
      <w:r w:rsidR="00EE565A" w:rsidRPr="00EE565A">
        <w:rPr>
          <w:rFonts w:ascii="Arial" w:hAnsi="Arial" w:cs="Arial"/>
          <w:bCs/>
        </w:rPr>
        <w:t xml:space="preserve"> опреме за рационализацију потрошње електричне енергије на мрежи јавног осветљења, </w:t>
      </w:r>
      <w:r w:rsidR="00677188">
        <w:rPr>
          <w:rFonts w:ascii="Arial" w:hAnsi="Arial" w:cs="Arial"/>
          <w:bCs/>
        </w:rPr>
        <w:t>V фаза</w:t>
      </w:r>
      <w:r w:rsidR="00C0753D" w:rsidRPr="00EE565A">
        <w:rPr>
          <w:rFonts w:ascii="Arial" w:hAnsi="Arial" w:cs="Arial"/>
          <w:bCs/>
          <w:lang w:val="sr-Cyrl-CS"/>
        </w:rPr>
        <w:t>,</w:t>
      </w:r>
      <w:r w:rsidR="00C0753D" w:rsidRPr="006D55A4">
        <w:rPr>
          <w:rFonts w:ascii="Arial" w:hAnsi="Arial" w:cs="Arial"/>
          <w:bCs/>
          <w:lang w:val="sr-Cyrl-CS"/>
        </w:rPr>
        <w:t xml:space="preserve"> која обухвата </w:t>
      </w:r>
      <w:r w:rsidR="00D77AB8" w:rsidRPr="006D55A4">
        <w:rPr>
          <w:rFonts w:ascii="Arial" w:hAnsi="Arial" w:cs="Arial"/>
          <w:bCs/>
          <w:iCs/>
          <w:lang w:val="ru-RU"/>
        </w:rPr>
        <w:t xml:space="preserve">замену </w:t>
      </w:r>
      <w:r w:rsidR="0045027A">
        <w:rPr>
          <w:rFonts w:ascii="Arial" w:hAnsi="Arial" w:cs="Arial"/>
          <w:bCs/>
          <w:iCs/>
          <w:lang w:val="ru-RU"/>
        </w:rPr>
        <w:t>591</w:t>
      </w:r>
      <w:r w:rsidR="006D55A4" w:rsidRPr="00912B87">
        <w:rPr>
          <w:rFonts w:ascii="Arial" w:hAnsi="Arial" w:cs="Arial"/>
          <w:bCs/>
          <w:iCs/>
          <w:lang w:val="ru-RU"/>
        </w:rPr>
        <w:t xml:space="preserve"> живин</w:t>
      </w:r>
      <w:r w:rsidR="0045027A">
        <w:rPr>
          <w:rFonts w:ascii="Arial" w:hAnsi="Arial" w:cs="Arial"/>
          <w:bCs/>
          <w:iCs/>
          <w:lang w:val="ru-RU"/>
        </w:rPr>
        <w:t>е светиљке</w:t>
      </w:r>
      <w:r w:rsidR="001B4B61">
        <w:rPr>
          <w:rFonts w:ascii="Arial" w:hAnsi="Arial" w:cs="Arial"/>
          <w:bCs/>
          <w:iCs/>
          <w:lang w:val="ru-RU"/>
        </w:rPr>
        <w:t>,</w:t>
      </w:r>
      <w:r w:rsidR="006D55A4" w:rsidRPr="00912B87">
        <w:rPr>
          <w:rFonts w:ascii="Arial" w:hAnsi="Arial" w:cs="Arial"/>
          <w:bCs/>
          <w:iCs/>
          <w:lang w:val="ru-RU"/>
        </w:rPr>
        <w:t xml:space="preserve"> снаге 125</w:t>
      </w:r>
      <w:r w:rsidR="006D55A4" w:rsidRPr="00912B87">
        <w:rPr>
          <w:rFonts w:ascii="Arial" w:hAnsi="Arial" w:cs="Arial"/>
          <w:bCs/>
          <w:iCs/>
        </w:rPr>
        <w:t>W</w:t>
      </w:r>
      <w:r w:rsidR="006D55A4">
        <w:rPr>
          <w:rFonts w:ascii="Arial" w:hAnsi="Arial" w:cs="Arial"/>
          <w:bCs/>
          <w:iCs/>
          <w:lang w:val="ru-RU"/>
        </w:rPr>
        <w:t xml:space="preserve"> на територији </w:t>
      </w:r>
      <w:r w:rsidR="0045027A" w:rsidRPr="0045027A">
        <w:rPr>
          <w:rFonts w:ascii="Arial" w:hAnsi="Arial" w:cs="Arial"/>
          <w:bCs/>
          <w:iCs/>
          <w:lang/>
        </w:rPr>
        <w:t>МЗ Црни Као, Кијево, Милатовац, Никшић, Прњавор – Осојак и Баточина</w:t>
      </w:r>
      <w:r w:rsidR="006D55A4" w:rsidRPr="00912B87">
        <w:rPr>
          <w:rFonts w:ascii="Arial" w:hAnsi="Arial" w:cs="Arial"/>
          <w:bCs/>
          <w:iCs/>
          <w:lang w:val="sr-Cyrl-CS"/>
        </w:rPr>
        <w:t>натријумовим светиљкама високог притиска, снаге 70</w:t>
      </w:r>
      <w:r w:rsidR="006D55A4">
        <w:rPr>
          <w:rFonts w:ascii="Arial" w:hAnsi="Arial" w:cs="Arial"/>
          <w:bCs/>
          <w:iCs/>
        </w:rPr>
        <w:t>W, као и уградњу</w:t>
      </w:r>
      <w:r w:rsidR="006D55A4" w:rsidRPr="00912B87">
        <w:rPr>
          <w:rFonts w:ascii="Arial" w:hAnsi="Arial" w:cs="Arial"/>
          <w:bCs/>
          <w:iCs/>
        </w:rPr>
        <w:t xml:space="preserve"> уређаја за централну континуалну регулацију светлосног флукса на </w:t>
      </w:r>
      <w:r w:rsidR="0045027A">
        <w:rPr>
          <w:rFonts w:ascii="Arial" w:hAnsi="Arial" w:cs="Arial"/>
          <w:bCs/>
          <w:iCs/>
          <w:lang w:val="sr-Cyrl-CS"/>
        </w:rPr>
        <w:t>8</w:t>
      </w:r>
      <w:r w:rsidR="00C119F3">
        <w:rPr>
          <w:rFonts w:ascii="Arial" w:hAnsi="Arial" w:cs="Arial"/>
          <w:bCs/>
          <w:iCs/>
        </w:rPr>
        <w:t xml:space="preserve"> мерн</w:t>
      </w:r>
      <w:r w:rsidR="00C119F3">
        <w:rPr>
          <w:rFonts w:ascii="Arial" w:hAnsi="Arial" w:cs="Arial"/>
          <w:bCs/>
          <w:iCs/>
          <w:lang w:val="sr-Cyrl-CS"/>
        </w:rPr>
        <w:t>их</w:t>
      </w:r>
      <w:r w:rsidR="00390181">
        <w:rPr>
          <w:rFonts w:ascii="Arial" w:hAnsi="Arial" w:cs="Arial"/>
          <w:bCs/>
          <w:iCs/>
        </w:rPr>
        <w:t xml:space="preserve"> места</w:t>
      </w:r>
      <w:r w:rsidR="006D55A4">
        <w:rPr>
          <w:rFonts w:ascii="Arial" w:hAnsi="Arial" w:cs="Arial"/>
        </w:rPr>
        <w:t>.</w:t>
      </w:r>
    </w:p>
    <w:p w:rsidR="001D4B8D" w:rsidRDefault="005520AD" w:rsidP="005520AD">
      <w:pPr>
        <w:tabs>
          <w:tab w:val="left" w:pos="720"/>
        </w:tabs>
        <w:autoSpaceDE w:val="0"/>
        <w:jc w:val="both"/>
        <w:rPr>
          <w:rFonts w:ascii="Arial" w:hAnsi="Arial" w:cs="Arial"/>
          <w:lang w:val="ru-RU"/>
        </w:rPr>
      </w:pP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од_______________</w:t>
      </w:r>
      <w:r w:rsidR="00FD2568">
        <w:rPr>
          <w:rFonts w:ascii="Arial" w:eastAsia="Times New Roman" w:hAnsi="Arial" w:cs="Arial"/>
          <w:lang w:val="sr-Cyrl-CS"/>
        </w:rPr>
        <w:t>2020</w:t>
      </w:r>
      <w:r w:rsidR="006434AA">
        <w:rPr>
          <w:rFonts w:ascii="Arial" w:eastAsia="Times New Roman" w:hAnsi="Arial" w:cs="Arial"/>
          <w:lang w:val="sr-Cyrl-CS"/>
        </w:rPr>
        <w:t>.</w:t>
      </w:r>
      <w:r w:rsidRPr="00C65397">
        <w:rPr>
          <w:rFonts w:ascii="Arial" w:eastAsia="Times New Roman" w:hAnsi="Arial" w:cs="Arial"/>
        </w:rPr>
        <w:t xml:space="preserve"> године и доделио уговори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D77AB8">
        <w:rPr>
          <w:rFonts w:ascii="Arial" w:hAnsi="Arial" w:cs="Arial"/>
          <w:bCs/>
        </w:rPr>
        <w:t xml:space="preserve">за монтажу опреме за </w:t>
      </w:r>
      <w:r w:rsidR="00D77AB8">
        <w:rPr>
          <w:rFonts w:ascii="Arial" w:hAnsi="Arial" w:cs="Arial"/>
          <w:bCs/>
        </w:rPr>
        <w:lastRenderedPageBreak/>
        <w:t>рационализацију потрошње електричне енергије на мрежи јавног осветљења</w:t>
      </w:r>
      <w:r>
        <w:rPr>
          <w:rFonts w:ascii="Arial" w:hAnsi="Arial" w:cs="Arial"/>
          <w:bCs/>
        </w:rPr>
        <w:t>.</w:t>
      </w:r>
      <w:r>
        <w:rPr>
          <w:rFonts w:ascii="Arial" w:hAnsi="Arial" w:cs="Arial"/>
          <w:lang w:val="ru-RU"/>
        </w:rPr>
        <w:tab/>
      </w:r>
    </w:p>
    <w:p w:rsidR="005520AD" w:rsidRDefault="001D4B8D" w:rsidP="00390181">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C119F3" w:rsidRPr="00390181" w:rsidRDefault="00C119F3" w:rsidP="00390181">
      <w:pPr>
        <w:tabs>
          <w:tab w:val="left" w:pos="720"/>
        </w:tabs>
        <w:autoSpaceDE w:val="0"/>
        <w:jc w:val="both"/>
        <w:rPr>
          <w:rFonts w:ascii="Arial" w:hAnsi="Arial" w:cs="Arial"/>
          <w:lang w:val="ru-RU"/>
        </w:rPr>
      </w:pPr>
    </w:p>
    <w:p w:rsidR="005520AD" w:rsidRPr="006A7FB3" w:rsidRDefault="005520AD" w:rsidP="005520AD">
      <w:pPr>
        <w:jc w:val="center"/>
        <w:rPr>
          <w:rFonts w:ascii="Arial" w:hAnsi="Arial" w:cs="Arial"/>
          <w:b/>
        </w:rPr>
      </w:pPr>
      <w:r w:rsidRPr="006A7FB3">
        <w:rPr>
          <w:rFonts w:ascii="Arial" w:hAnsi="Arial" w:cs="Arial"/>
          <w:b/>
        </w:rPr>
        <w:t>Члан 2.</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Pr>
          <w:rFonts w:ascii="Arial" w:hAnsi="Arial" w:cs="Arial"/>
        </w:rPr>
        <w:tab/>
      </w:r>
      <w:r w:rsidRPr="00C65397">
        <w:rPr>
          <w:rFonts w:ascii="Arial" w:hAnsi="Arial" w:cs="Arial"/>
        </w:rPr>
        <w:t xml:space="preserve">Извршилац се обавезује да за потребе Наручиоца, у свему према одредбама овог уговора, понуде Извршиоца из. чл. 1. ст .2. овог уговора и конкурсне документације из </w:t>
      </w:r>
      <w:r w:rsidR="00592493">
        <w:rPr>
          <w:rFonts w:ascii="Arial" w:hAnsi="Arial" w:cs="Arial"/>
          <w:lang w:val="sr-Cyrl-CS"/>
        </w:rPr>
        <w:t xml:space="preserve">предметног </w:t>
      </w:r>
      <w:r w:rsidRPr="00C65397">
        <w:rPr>
          <w:rFonts w:ascii="Arial" w:hAnsi="Arial" w:cs="Arial"/>
        </w:rPr>
        <w:t xml:space="preserve">поступка јавне набавке, </w:t>
      </w:r>
      <w:r w:rsidRPr="00C65397">
        <w:rPr>
          <w:rFonts w:ascii="Arial" w:eastAsia="Times New Roman" w:hAnsi="Arial" w:cs="Arial"/>
        </w:rPr>
        <w:t xml:space="preserve">врши стручни надзор </w:t>
      </w:r>
      <w:r w:rsidR="00500542">
        <w:rPr>
          <w:rFonts w:ascii="Arial" w:eastAsia="Times New Roman" w:hAnsi="Arial" w:cs="Arial"/>
        </w:rPr>
        <w:t>за монтажу опреме за рационализацију потрошње електричне енергије на мрежи јавног осветљења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3.</w:t>
      </w:r>
    </w:p>
    <w:p w:rsidR="005520AD" w:rsidRPr="00C65397" w:rsidRDefault="005520AD" w:rsidP="005520AD">
      <w:pPr>
        <w:jc w:val="center"/>
        <w:rPr>
          <w:rFonts w:ascii="Arial" w:hAnsi="Arial" w:cs="Arial"/>
          <w:bCs/>
          <w:iCs/>
        </w:rPr>
      </w:pPr>
    </w:p>
    <w:p w:rsidR="00D77AB8" w:rsidRPr="00C65397" w:rsidRDefault="005520AD" w:rsidP="00D77AB8">
      <w:pPr>
        <w:jc w:val="both"/>
        <w:rPr>
          <w:rFonts w:ascii="Arial" w:hAnsi="Arial" w:cs="Arial"/>
          <w:lang w:val="sr-Cyrl-CS"/>
        </w:rPr>
      </w:pPr>
      <w:r>
        <w:rPr>
          <w:rFonts w:ascii="Arial" w:hAnsi="Arial" w:cs="Arial"/>
          <w:bCs/>
          <w:iCs/>
          <w:lang w:val="sr-Cyrl-CS"/>
        </w:rPr>
        <w:tab/>
      </w:r>
      <w:r w:rsidR="00D77AB8" w:rsidRPr="00C65397">
        <w:rPr>
          <w:rFonts w:ascii="Arial" w:hAnsi="Arial" w:cs="Arial"/>
          <w:bCs/>
          <w:iCs/>
          <w:lang w:val="sr-Cyrl-CS"/>
        </w:rPr>
        <w:t xml:space="preserve">Наручилац ће пре почетка вршења стручног надзора, Извршиоцу доставити </w:t>
      </w:r>
      <w:r w:rsidR="00D77AB8" w:rsidRPr="00C65397">
        <w:rPr>
          <w:rFonts w:ascii="Arial" w:hAnsi="Arial" w:cs="Arial"/>
          <w:bCs/>
          <w:iCs/>
        </w:rPr>
        <w:t>у</w:t>
      </w:r>
      <w:r w:rsidR="00D77AB8" w:rsidRPr="00C65397">
        <w:rPr>
          <w:rFonts w:ascii="Arial" w:hAnsi="Arial" w:cs="Arial"/>
          <w:bCs/>
          <w:iCs/>
          <w:lang w:val="sr-Cyrl-CS"/>
        </w:rPr>
        <w:t xml:space="preserve">говор са </w:t>
      </w:r>
      <w:r w:rsidR="00D77AB8">
        <w:rPr>
          <w:rFonts w:ascii="Arial" w:hAnsi="Arial" w:cs="Arial"/>
          <w:bCs/>
          <w:iCs/>
          <w:lang w:val="sr-Cyrl-CS"/>
        </w:rPr>
        <w:t>добављачем</w:t>
      </w:r>
      <w:r w:rsidR="00592493">
        <w:rPr>
          <w:rFonts w:ascii="Arial" w:hAnsi="Arial" w:cs="Arial"/>
          <w:bCs/>
          <w:iCs/>
          <w:lang w:val="sr-Cyrl-CS"/>
        </w:rPr>
        <w:t xml:space="preserve"> о пословима</w:t>
      </w:r>
      <w:r w:rsidR="00D77AB8" w:rsidRPr="00C65397">
        <w:rPr>
          <w:rFonts w:ascii="Arial" w:hAnsi="Arial" w:cs="Arial"/>
          <w:bCs/>
          <w:iCs/>
        </w:rPr>
        <w:t>над којима се врши стручни надзор,као и осталу документацију којом наручилац располаже</w:t>
      </w:r>
      <w:r w:rsidR="00D77AB8" w:rsidRPr="00C65397">
        <w:rPr>
          <w:rFonts w:ascii="Arial" w:hAnsi="Arial" w:cs="Arial"/>
          <w:lang w:val="sr-Cyrl-CS"/>
        </w:rPr>
        <w:t>.</w:t>
      </w:r>
    </w:p>
    <w:p w:rsidR="00D77AB8" w:rsidRDefault="00D77AB8" w:rsidP="00D77AB8">
      <w:pPr>
        <w:jc w:val="both"/>
        <w:rPr>
          <w:rFonts w:ascii="Arial" w:hAnsi="Arial" w:cs="Arial"/>
        </w:rPr>
      </w:pPr>
      <w:r>
        <w:rPr>
          <w:rFonts w:ascii="Arial" w:hAnsi="Arial" w:cs="Arial"/>
          <w:lang w:val="sr-Cyrl-CS"/>
        </w:rPr>
        <w:tab/>
      </w:r>
      <w:r w:rsidRPr="00C65397">
        <w:rPr>
          <w:rFonts w:ascii="Arial" w:hAnsi="Arial" w:cs="Arial"/>
          <w:lang w:val="sr-Cyrl-CS"/>
        </w:rPr>
        <w:t>Извршилац је дужан дарешењем именује лице које је одговорно за вршење стручног надзора</w:t>
      </w:r>
      <w:r w:rsidR="006434AA">
        <w:rPr>
          <w:rFonts w:ascii="Arial" w:hAnsi="Arial" w:cs="Arial"/>
          <w:lang w:val="sr-Cyrl-CS"/>
        </w:rPr>
        <w:t xml:space="preserve"> приликом извођења радова</w:t>
      </w:r>
      <w:r w:rsidRPr="00C65397">
        <w:rPr>
          <w:rFonts w:ascii="Arial" w:hAnsi="Arial" w:cs="Arial"/>
          <w:lang w:val="sr-Cyrl-CS"/>
        </w:rPr>
        <w:t>, које поседује одговарајућу лиценцу одговорног извођача радова</w:t>
      </w:r>
      <w:r>
        <w:rPr>
          <w:rFonts w:ascii="Arial" w:hAnsi="Arial" w:cs="Arial"/>
          <w:lang w:val="sr-Cyrl-CS"/>
        </w:rPr>
        <w:t xml:space="preserve"> или пројектанта</w:t>
      </w:r>
      <w:r w:rsidRPr="00C65397">
        <w:rPr>
          <w:rFonts w:ascii="Arial" w:hAnsi="Arial" w:cs="Arial"/>
          <w:lang w:val="sr-Cyrl-CS"/>
        </w:rPr>
        <w:t xml:space="preserve">, </w:t>
      </w:r>
      <w:r w:rsidRPr="00C65397">
        <w:rPr>
          <w:rFonts w:ascii="Arial" w:hAnsi="Arial" w:cs="Arial"/>
        </w:rPr>
        <w:t xml:space="preserve">у складу са условима из конкурсне документације </w:t>
      </w:r>
      <w:r w:rsidR="00592493">
        <w:rPr>
          <w:rFonts w:ascii="Arial" w:hAnsi="Arial" w:cs="Arial"/>
          <w:lang w:val="sr-Cyrl-CS"/>
        </w:rPr>
        <w:t>у</w:t>
      </w:r>
      <w:r w:rsidR="00944599">
        <w:rPr>
          <w:rFonts w:ascii="Arial" w:hAnsi="Arial" w:cs="Arial"/>
        </w:rPr>
        <w:t xml:space="preserve"> поступк</w:t>
      </w:r>
      <w:r w:rsidR="00944599">
        <w:rPr>
          <w:rFonts w:ascii="Arial" w:hAnsi="Arial" w:cs="Arial"/>
          <w:lang w:val="sr-Cyrl-CS"/>
        </w:rPr>
        <w:t>у</w:t>
      </w:r>
      <w:r w:rsidRPr="00C65397">
        <w:rPr>
          <w:rFonts w:ascii="Arial" w:hAnsi="Arial" w:cs="Arial"/>
        </w:rPr>
        <w:t xml:space="preserve"> јавне набавке из чл. 1. ст. 1. уговора.</w:t>
      </w:r>
    </w:p>
    <w:p w:rsidR="00D77AB8" w:rsidRPr="00C65397" w:rsidRDefault="00D77AB8" w:rsidP="00390181">
      <w:pPr>
        <w:jc w:val="center"/>
        <w:rPr>
          <w:rFonts w:ascii="Arial" w:hAnsi="Arial" w:cs="Arial"/>
        </w:rPr>
      </w:pPr>
    </w:p>
    <w:p w:rsidR="00D77AB8" w:rsidRDefault="00D77AB8" w:rsidP="00390181">
      <w:pPr>
        <w:jc w:val="center"/>
        <w:rPr>
          <w:rFonts w:ascii="Arial" w:hAnsi="Arial" w:cs="Arial"/>
          <w:b/>
        </w:rPr>
      </w:pPr>
      <w:r w:rsidRPr="006A7FB3">
        <w:rPr>
          <w:rFonts w:ascii="Arial" w:hAnsi="Arial" w:cs="Arial"/>
          <w:b/>
        </w:rPr>
        <w:t>Члан 4.</w:t>
      </w:r>
    </w:p>
    <w:p w:rsidR="006D55A4" w:rsidRPr="006D55A4" w:rsidRDefault="006D55A4" w:rsidP="00D77AB8">
      <w:pPr>
        <w:jc w:val="center"/>
        <w:rPr>
          <w:rFonts w:ascii="Arial" w:hAnsi="Arial" w:cs="Arial"/>
          <w:b/>
        </w:rPr>
      </w:pPr>
    </w:p>
    <w:p w:rsidR="00E4357C" w:rsidRPr="00926144" w:rsidRDefault="00E4357C" w:rsidP="00E4357C">
      <w:pPr>
        <w:ind w:firstLine="720"/>
        <w:jc w:val="both"/>
        <w:rPr>
          <w:rFonts w:ascii="Arial" w:hAnsi="Arial" w:cs="Arial"/>
        </w:rPr>
      </w:pPr>
      <w:r w:rsidRPr="00926144">
        <w:rPr>
          <w:rFonts w:ascii="Arial" w:hAnsi="Arial" w:cs="Arial"/>
        </w:rPr>
        <w:t xml:space="preserve">Наручилац се обавезује да Извршиоцу, на име накнаде за вршење услуге стручног надзора </w:t>
      </w:r>
      <w:r w:rsidRPr="00E4357C">
        <w:rPr>
          <w:rFonts w:ascii="Arial" w:hAnsi="Arial" w:cs="Arial"/>
          <w:bCs/>
        </w:rPr>
        <w:t>за монтажу опреме за рационализацију потрошње електричне енергије на мрежи јавног осветљења</w:t>
      </w:r>
      <w:r w:rsidRPr="00926144">
        <w:rPr>
          <w:rFonts w:ascii="Arial" w:hAnsi="Arial" w:cs="Arial"/>
          <w:lang w:val="sr-Cyrl-CS"/>
        </w:rPr>
        <w:t>,</w:t>
      </w:r>
      <w:r w:rsidRPr="00926144">
        <w:rPr>
          <w:rFonts w:ascii="Arial" w:hAnsi="Arial" w:cs="Arial"/>
        </w:rPr>
        <w:t xml:space="preserve"> плати износ од __________ (словима: _________________________________ ) динара без пдв-а, односно износ од __________ (словима: _________________________________ ) динара са пдв-ом.</w:t>
      </w:r>
    </w:p>
    <w:p w:rsidR="00E4357C" w:rsidRPr="00E91810" w:rsidRDefault="00E4357C" w:rsidP="00E4357C">
      <w:pPr>
        <w:jc w:val="both"/>
        <w:rPr>
          <w:rFonts w:ascii="Arial" w:eastAsia="Times New Roman" w:hAnsi="Arial" w:cs="Arial"/>
          <w:lang w:val="sr-Cyrl-CS"/>
        </w:rPr>
      </w:pPr>
      <w:r w:rsidRPr="00926144">
        <w:rPr>
          <w:rFonts w:ascii="Arial" w:eastAsia="Times New Roman" w:hAnsi="Arial" w:cs="Arial"/>
        </w:rPr>
        <w:tab/>
        <w:t>Наплата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r w:rsidR="00E91810">
        <w:rPr>
          <w:rFonts w:ascii="Arial" w:eastAsia="Times New Roman" w:hAnsi="Arial" w:cs="Arial"/>
          <w:lang w:val="sr-Cyrl-CS"/>
        </w:rPr>
        <w:t>.</w:t>
      </w:r>
    </w:p>
    <w:p w:rsidR="00E4357C" w:rsidRPr="00926144" w:rsidRDefault="00E4357C" w:rsidP="00E4357C">
      <w:pPr>
        <w:jc w:val="both"/>
        <w:rPr>
          <w:rFonts w:ascii="Arial" w:eastAsia="Times New Roman" w:hAnsi="Arial" w:cs="Arial"/>
          <w:lang w:val="sr-Cyrl-CS"/>
        </w:rPr>
      </w:pPr>
      <w:r w:rsidRPr="00926144">
        <w:rPr>
          <w:rFonts w:ascii="Arial" w:eastAsia="Times New Roman" w:hAnsi="Arial" w:cs="Arial"/>
        </w:rPr>
        <w:tab/>
        <w:t>Плаћање за извршене услуге стручног надзора ће се вршити у року од 45 (четрдесетпет) календарских дана од дана регистровања рачуна о извршеним услугама стручног надзора</w:t>
      </w:r>
      <w:r w:rsidRPr="00926144">
        <w:rPr>
          <w:rFonts w:ascii="Arial" w:eastAsia="Times New Roman" w:hAnsi="Arial" w:cs="Arial"/>
          <w:lang w:val="sr-Cyrl-CS"/>
        </w:rPr>
        <w:t>, уплатом на текући рачун бр: __________________________  код ___________________________ банке.</w:t>
      </w:r>
    </w:p>
    <w:p w:rsidR="00E4357C" w:rsidRPr="00926144" w:rsidRDefault="00E4357C" w:rsidP="00E4357C">
      <w:pPr>
        <w:jc w:val="both"/>
        <w:rPr>
          <w:rFonts w:ascii="Arial" w:eastAsia="Times New Roman" w:hAnsi="Arial" w:cs="Arial"/>
        </w:rPr>
      </w:pP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w:t>
      </w:r>
    </w:p>
    <w:p w:rsidR="006D55A4" w:rsidRPr="00390181" w:rsidRDefault="006D55A4" w:rsidP="00D77AB8">
      <w:pPr>
        <w:jc w:val="both"/>
        <w:rPr>
          <w:rFonts w:ascii="Arial" w:eastAsia="Times New Roman"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t>Члан 5.</w:t>
      </w:r>
    </w:p>
    <w:p w:rsidR="00D77AB8" w:rsidRPr="006A7FB3" w:rsidRDefault="00D77AB8" w:rsidP="00D77AB8">
      <w:pPr>
        <w:jc w:val="center"/>
        <w:rPr>
          <w:rFonts w:ascii="Arial" w:hAnsi="Arial" w:cs="Arial"/>
          <w:b/>
        </w:rPr>
      </w:pPr>
    </w:p>
    <w:p w:rsidR="00D77AB8" w:rsidRPr="00C65397" w:rsidRDefault="00D77AB8" w:rsidP="00D77AB8">
      <w:pPr>
        <w:jc w:val="both"/>
        <w:rPr>
          <w:rFonts w:ascii="Arial" w:hAnsi="Arial" w:cs="Arial"/>
        </w:rPr>
      </w:pP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 xml:space="preserve">контролу испуњавања уговорених обавеза </w:t>
      </w:r>
      <w:r w:rsidR="00F30161">
        <w:rPr>
          <w:rFonts w:ascii="Arial" w:hAnsi="Arial" w:cs="Arial"/>
          <w:lang w:val="sr-Cyrl-CS"/>
        </w:rPr>
        <w:t>Извођача радова</w:t>
      </w:r>
      <w:r w:rsidRPr="00C65397">
        <w:rPr>
          <w:rFonts w:ascii="Arial" w:hAnsi="Arial" w:cs="Arial"/>
        </w:rPr>
        <w:t xml:space="preserve">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lang w:val="sr-Cyrl-CS"/>
        </w:rPr>
      </w:pPr>
      <w:r w:rsidRPr="00C65397">
        <w:rPr>
          <w:rFonts w:ascii="Arial" w:hAnsi="Arial" w:cs="Arial"/>
          <w:lang w:val="sr-Cyrl-CS"/>
        </w:rPr>
        <w:t xml:space="preserve">Контролу да ли се </w:t>
      </w:r>
      <w:r>
        <w:rPr>
          <w:rFonts w:ascii="Arial" w:hAnsi="Arial" w:cs="Arial"/>
          <w:lang w:val="sr-Cyrl-CS"/>
        </w:rPr>
        <w:t>посао обавља</w:t>
      </w:r>
      <w:r w:rsidRPr="00C65397">
        <w:rPr>
          <w:rFonts w:ascii="Arial" w:hAnsi="Arial" w:cs="Arial"/>
          <w:lang w:val="sr-Cyrl-CS"/>
        </w:rPr>
        <w:t xml:space="preserve"> према датој понуди и у складу са закљученим уговором са</w:t>
      </w:r>
      <w:r>
        <w:rPr>
          <w:rFonts w:ascii="Arial" w:hAnsi="Arial" w:cs="Arial"/>
          <w:lang w:val="sr-Cyrl-CS"/>
        </w:rPr>
        <w:t xml:space="preserve"> добављачем</w:t>
      </w:r>
      <w:r w:rsidRPr="006A7FB3">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lastRenderedPageBreak/>
        <w:t>Контролу и проверу квалитета материјала који се користи и извођења свих врста радова и применупрописа, стандарда и техничких норматива;</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rPr>
        <w:t xml:space="preserve">Одржавање уговорених рокова, односно контролу да ли се </w:t>
      </w:r>
      <w:r>
        <w:rPr>
          <w:rFonts w:ascii="Arial" w:hAnsi="Arial" w:cs="Arial"/>
          <w:lang w:val="sr-Cyrl-CS"/>
        </w:rPr>
        <w:t>посао обавља</w:t>
      </w:r>
      <w:r w:rsidRPr="006A7FB3">
        <w:rPr>
          <w:rFonts w:ascii="Arial" w:hAnsi="Arial" w:cs="Arial"/>
        </w:rPr>
        <w:t xml:space="preserve"> према уговоренојдинамици о чему ће Извршилац благовремено обавештавати Наручиоца;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w:t>
      </w:r>
      <w:r>
        <w:rPr>
          <w:rFonts w:ascii="Arial" w:hAnsi="Arial" w:cs="Arial"/>
          <w:lang w:val="sr-Cyrl-CS"/>
        </w:rPr>
        <w:t>Добављачу</w:t>
      </w:r>
      <w:r w:rsidRPr="00C65397">
        <w:rPr>
          <w:rFonts w:ascii="Arial" w:hAnsi="Arial" w:cs="Arial"/>
          <w:lang w:val="sr-Cyrl-CS"/>
        </w:rPr>
        <w:t xml:space="preserve">; </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 xml:space="preserve">Обезбеђивање детаља, технолошких и организационих решења за </w:t>
      </w:r>
      <w:r>
        <w:rPr>
          <w:rFonts w:ascii="Arial" w:hAnsi="Arial" w:cs="Arial"/>
          <w:lang w:val="sr-Cyrl-CS"/>
        </w:rPr>
        <w:t>обављање посла</w:t>
      </w:r>
      <w:r w:rsidRPr="006A7FB3">
        <w:rPr>
          <w:rFonts w:ascii="Arial" w:hAnsi="Arial" w:cs="Arial"/>
          <w:lang w:val="sr-Cyrl-CS"/>
        </w:rPr>
        <w:t xml:space="preserve"> и решавањедругих питања која се појаве у току </w:t>
      </w:r>
      <w:r>
        <w:rPr>
          <w:rFonts w:ascii="Arial" w:hAnsi="Arial" w:cs="Arial"/>
          <w:bCs/>
        </w:rPr>
        <w:t>монтаж</w:t>
      </w:r>
      <w:r>
        <w:rPr>
          <w:rFonts w:ascii="Arial" w:hAnsi="Arial" w:cs="Arial"/>
          <w:bCs/>
          <w:lang w:val="sr-Cyrl-CS"/>
        </w:rPr>
        <w:t>е</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lang w:val="sr-Cyrl-CS"/>
        </w:rPr>
        <w:t>;</w:t>
      </w:r>
    </w:p>
    <w:p w:rsidR="00D77AB8" w:rsidRPr="006B14FB" w:rsidRDefault="00D77AB8" w:rsidP="00D77AB8">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w:t>
      </w:r>
      <w:r w:rsidR="00592493">
        <w:rPr>
          <w:rFonts w:ascii="Arial" w:hAnsi="Arial" w:cs="Arial"/>
          <w:lang w:val="sr-Cyrl-CS"/>
        </w:rPr>
        <w:t>о</w:t>
      </w:r>
      <w:r w:rsidRPr="006A7FB3">
        <w:rPr>
          <w:rFonts w:ascii="Arial" w:hAnsi="Arial" w:cs="Arial"/>
        </w:rPr>
        <w:t>нтролу предмераграђевинске књиге, ситуација, обрачуна вишкова радова, непредвиђених</w:t>
      </w:r>
      <w:r>
        <w:rPr>
          <w:rFonts w:ascii="Arial" w:hAnsi="Arial" w:cs="Arial"/>
        </w:rPr>
        <w:t xml:space="preserve"> и накнадних радова;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D77AB8" w:rsidRPr="006A7FB3" w:rsidRDefault="0079260A" w:rsidP="00D77AB8">
      <w:pPr>
        <w:widowControl w:val="0"/>
        <w:numPr>
          <w:ilvl w:val="0"/>
          <w:numId w:val="1"/>
        </w:numPr>
        <w:ind w:left="432" w:hanging="432"/>
        <w:jc w:val="both"/>
        <w:rPr>
          <w:rFonts w:ascii="Arial" w:hAnsi="Arial" w:cs="Arial"/>
        </w:rPr>
      </w:pPr>
      <w:r>
        <w:rPr>
          <w:rFonts w:ascii="Arial" w:hAnsi="Arial" w:cs="Arial"/>
        </w:rPr>
        <w:t>Извршилац ће непосредно</w:t>
      </w:r>
      <w:r w:rsidR="00D77AB8" w:rsidRPr="00C65397">
        <w:rPr>
          <w:rFonts w:ascii="Arial" w:hAnsi="Arial" w:cs="Arial"/>
        </w:rPr>
        <w:t>учествовати у изради коначног обрачуна и у поступку примопредаје</w:t>
      </w:r>
      <w:r w:rsidR="00D77AB8">
        <w:rPr>
          <w:rFonts w:ascii="Arial" w:hAnsi="Arial" w:cs="Arial"/>
          <w:lang w:val="sr-Cyrl-CS"/>
        </w:rPr>
        <w:t>извршеног посла</w:t>
      </w:r>
      <w:r w:rsidR="00D77AB8" w:rsidRPr="006A7FB3">
        <w:rPr>
          <w:rFonts w:ascii="Arial" w:hAnsi="Arial" w:cs="Arial"/>
        </w:rPr>
        <w:t>.</w:t>
      </w:r>
    </w:p>
    <w:p w:rsidR="00F30161" w:rsidRDefault="00D77AB8" w:rsidP="00D77AB8">
      <w:pPr>
        <w:jc w:val="both"/>
        <w:rPr>
          <w:rFonts w:ascii="Arial" w:hAnsi="Arial" w:cs="Arial"/>
          <w:lang w:val="sr-Cyrl-CS"/>
        </w:rPr>
      </w:pPr>
      <w:r>
        <w:rPr>
          <w:rFonts w:ascii="Arial" w:hAnsi="Arial" w:cs="Arial"/>
          <w:lang w:val="sr-Cyrl-CS"/>
        </w:rPr>
        <w:tab/>
      </w:r>
    </w:p>
    <w:p w:rsidR="00D77AB8" w:rsidRPr="00C65397" w:rsidRDefault="00D77AB8" w:rsidP="00F30161">
      <w:pPr>
        <w:ind w:firstLine="432"/>
        <w:jc w:val="both"/>
        <w:rPr>
          <w:rFonts w:ascii="Arial" w:hAnsi="Arial" w:cs="Arial"/>
          <w:lang w:val="sr-Cyrl-CS"/>
        </w:rPr>
      </w:pP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w:t>
      </w:r>
      <w:r w:rsidR="00592493">
        <w:rPr>
          <w:rFonts w:ascii="Arial" w:hAnsi="Arial" w:cs="Arial"/>
          <w:lang w:val="sr-Cyrl-CS"/>
        </w:rPr>
        <w:t xml:space="preserve">се уграђује и обиму </w:t>
      </w:r>
      <w:r>
        <w:rPr>
          <w:rFonts w:ascii="Arial" w:hAnsi="Arial" w:cs="Arial"/>
          <w:lang w:val="sr-Cyrl-CS"/>
        </w:rPr>
        <w:t>неуговореног посла</w:t>
      </w:r>
      <w:r w:rsidRPr="00C65397">
        <w:rPr>
          <w:rFonts w:ascii="Arial" w:hAnsi="Arial" w:cs="Arial"/>
          <w:lang w:val="sr-Cyrl-CS"/>
        </w:rPr>
        <w:t xml:space="preserve"> (накнадни, непредвиђени радови и вишкови радова).        </w:t>
      </w:r>
    </w:p>
    <w:p w:rsidR="00D77AB8" w:rsidRDefault="00D77AB8" w:rsidP="00D77AB8">
      <w:pPr>
        <w:jc w:val="center"/>
        <w:rPr>
          <w:rFonts w:ascii="Arial" w:hAnsi="Arial" w:cs="Arial"/>
          <w:lang w:val="sr-Cyrl-CS"/>
        </w:rPr>
      </w:pPr>
    </w:p>
    <w:p w:rsidR="00D77AB8" w:rsidRPr="006A7FB3" w:rsidRDefault="00D77AB8" w:rsidP="00D77AB8">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D77AB8" w:rsidRPr="00C65397" w:rsidRDefault="00D77AB8" w:rsidP="00D77AB8">
      <w:pPr>
        <w:jc w:val="center"/>
        <w:rPr>
          <w:rFonts w:ascii="Arial" w:hAnsi="Arial" w:cs="Arial"/>
          <w:lang w:val="sr-Cyrl-CS"/>
        </w:rPr>
      </w:pPr>
    </w:p>
    <w:p w:rsidR="00D77AB8" w:rsidRPr="00C65397" w:rsidRDefault="00D77AB8" w:rsidP="00D77AB8">
      <w:pPr>
        <w:jc w:val="both"/>
        <w:rPr>
          <w:rFonts w:ascii="Arial" w:hAnsi="Arial" w:cs="Arial"/>
        </w:rPr>
      </w:pP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вршењемстручног надзора</w:t>
      </w:r>
      <w:r w:rsidRPr="00C65397">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w:t>
      </w:r>
      <w:r>
        <w:rPr>
          <w:rFonts w:ascii="Arial" w:hAnsi="Arial" w:cs="Arial"/>
          <w:lang w:val="sr-Cyrl-CS"/>
        </w:rPr>
        <w:t>добављача</w:t>
      </w:r>
      <w:r w:rsidRPr="00C65397">
        <w:rPr>
          <w:rFonts w:ascii="Arial" w:hAnsi="Arial" w:cs="Arial"/>
        </w:rPr>
        <w:t>од стране Наручиоцаи пријема документације од стране наручиоца, и то</w:t>
      </w:r>
      <w:r w:rsidRPr="00C65397">
        <w:rPr>
          <w:rFonts w:ascii="Arial" w:hAnsi="Arial" w:cs="Arial"/>
          <w:lang w:val="sr-Cyrl-CS"/>
        </w:rPr>
        <w:t>:</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Pr>
          <w:rFonts w:ascii="Arial" w:hAnsi="Arial" w:cs="Arial"/>
        </w:rPr>
        <w:t xml:space="preserve">уговора са </w:t>
      </w:r>
      <w:r>
        <w:rPr>
          <w:rFonts w:ascii="Arial" w:hAnsi="Arial" w:cs="Arial"/>
          <w:lang w:val="sr-Cyrl-CS"/>
        </w:rPr>
        <w:t>добављачем</w:t>
      </w:r>
      <w:r w:rsidRPr="006A7FB3">
        <w:rPr>
          <w:rFonts w:ascii="Arial" w:hAnsi="Arial" w:cs="Arial"/>
        </w:rPr>
        <w:t>;</w:t>
      </w:r>
    </w:p>
    <w:p w:rsidR="00D77AB8" w:rsidRPr="006A7FB3" w:rsidRDefault="00D77AB8" w:rsidP="00CF32A6">
      <w:pPr>
        <w:pStyle w:val="ListParagraph"/>
        <w:numPr>
          <w:ilvl w:val="1"/>
          <w:numId w:val="6"/>
        </w:numPr>
        <w:tabs>
          <w:tab w:val="left" w:pos="0"/>
          <w:tab w:val="left" w:pos="360"/>
        </w:tabs>
        <w:ind w:left="90" w:firstLine="360"/>
        <w:jc w:val="both"/>
        <w:rPr>
          <w:rFonts w:ascii="Arial" w:hAnsi="Arial" w:cs="Arial"/>
        </w:rPr>
      </w:pPr>
      <w:r w:rsidRPr="006A7FB3">
        <w:rPr>
          <w:rFonts w:ascii="Arial" w:hAnsi="Arial" w:cs="Arial"/>
        </w:rPr>
        <w:t xml:space="preserve">расположиве техничке документације, односно предмера и предрачуна за </w:t>
      </w:r>
      <w:r>
        <w:rPr>
          <w:rFonts w:ascii="Arial" w:hAnsi="Arial" w:cs="Arial"/>
          <w:bCs/>
        </w:rPr>
        <w:t>монтаж</w:t>
      </w:r>
      <w:r>
        <w:rPr>
          <w:rFonts w:ascii="Arial" w:hAnsi="Arial" w:cs="Arial"/>
          <w:bCs/>
          <w:lang w:val="sr-Cyrl-CS"/>
        </w:rPr>
        <w:t>у</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rPr>
        <w:t>.</w:t>
      </w:r>
    </w:p>
    <w:p w:rsidR="00D77AB8" w:rsidRPr="00C65397" w:rsidRDefault="00D77AB8" w:rsidP="00D77AB8">
      <w:pPr>
        <w:jc w:val="both"/>
        <w:rPr>
          <w:rFonts w:ascii="Arial" w:hAnsi="Arial" w:cs="Arial"/>
        </w:rPr>
      </w:pPr>
      <w:r>
        <w:rPr>
          <w:rFonts w:ascii="Arial" w:hAnsi="Arial" w:cs="Arial"/>
        </w:rPr>
        <w:tab/>
      </w:r>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D77AB8" w:rsidRPr="00C65397" w:rsidRDefault="00D77AB8" w:rsidP="00D77AB8">
      <w:pPr>
        <w:jc w:val="both"/>
        <w:rPr>
          <w:rFonts w:ascii="Arial" w:hAnsi="Arial" w:cs="Arial"/>
        </w:rPr>
      </w:pPr>
      <w:r>
        <w:rPr>
          <w:rFonts w:ascii="Arial" w:hAnsi="Arial" w:cs="Arial"/>
        </w:rPr>
        <w:tab/>
      </w:r>
      <w:r w:rsidRPr="00C65397">
        <w:rPr>
          <w:rFonts w:ascii="Arial" w:hAnsi="Arial" w:cs="Arial"/>
        </w:rPr>
        <w:t xml:space="preserve">Ако Извршилац ни у накнадном року из става 2. овог члана не започне са пружањем уговорених услуга надзора, Наручилац има право да за сваки дан закашњења, од Извршиоца наплати 0,5 %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D77AB8" w:rsidRPr="00B60608" w:rsidRDefault="00D77AB8" w:rsidP="00D77AB8">
      <w:pPr>
        <w:jc w:val="both"/>
        <w:rPr>
          <w:rFonts w:ascii="Arial" w:hAnsi="Arial" w:cs="Arial"/>
          <w:lang w:val="sr-Cyrl-CS"/>
        </w:rPr>
      </w:pPr>
      <w:r>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(0,5 % износа из члана 4. став 1. овог уговора за сваки дан одсуства, а не више од 5 %).</w:t>
      </w:r>
    </w:p>
    <w:p w:rsidR="00CF32A6" w:rsidRDefault="00CF32A6" w:rsidP="003A63AE">
      <w:pPr>
        <w:rPr>
          <w:rFonts w:ascii="Arial" w:hAnsi="Arial" w:cs="Arial"/>
          <w:b/>
          <w:lang w:val="sr-Cyrl-CS"/>
        </w:rPr>
      </w:pPr>
    </w:p>
    <w:p w:rsidR="00FD2568" w:rsidRPr="00CF32A6" w:rsidRDefault="00FD2568" w:rsidP="003A63AE">
      <w:pPr>
        <w:rPr>
          <w:rFonts w:ascii="Arial" w:hAnsi="Arial" w:cs="Arial"/>
          <w:b/>
          <w:lang w:val="sr-Cyrl-CS"/>
        </w:rPr>
      </w:pPr>
    </w:p>
    <w:p w:rsidR="00D77AB8" w:rsidRPr="006A7FB3" w:rsidRDefault="00D77AB8" w:rsidP="00D77AB8">
      <w:pPr>
        <w:jc w:val="center"/>
        <w:rPr>
          <w:rFonts w:ascii="Arial" w:hAnsi="Arial" w:cs="Arial"/>
          <w:b/>
        </w:rPr>
      </w:pPr>
      <w:r w:rsidRPr="006A7FB3">
        <w:rPr>
          <w:rFonts w:ascii="Arial" w:hAnsi="Arial" w:cs="Arial"/>
          <w:b/>
        </w:rPr>
        <w:lastRenderedPageBreak/>
        <w:t>Члан 7.</w:t>
      </w:r>
    </w:p>
    <w:p w:rsidR="00D77AB8" w:rsidRPr="00C65397" w:rsidRDefault="00D77AB8" w:rsidP="00D77AB8">
      <w:pPr>
        <w:jc w:val="center"/>
        <w:rPr>
          <w:rFonts w:ascii="Arial" w:hAnsi="Arial" w:cs="Arial"/>
        </w:rPr>
      </w:pPr>
    </w:p>
    <w:p w:rsidR="003A63AE" w:rsidRDefault="00D77AB8" w:rsidP="00D77AB8">
      <w:pPr>
        <w:jc w:val="both"/>
        <w:rPr>
          <w:rFonts w:ascii="Arial" w:eastAsia="Times New Roman" w:hAnsi="Arial" w:cs="Arial"/>
          <w:lang w:val="sr-Cyrl-CS"/>
        </w:rPr>
      </w:pPr>
      <w:r>
        <w:rPr>
          <w:rFonts w:ascii="Arial" w:hAnsi="Arial" w:cs="Arial"/>
        </w:rPr>
        <w:tab/>
      </w:r>
      <w:r w:rsidRPr="00C65397">
        <w:rPr>
          <w:rFonts w:ascii="Arial" w:hAnsi="Arial" w:cs="Arial"/>
        </w:rPr>
        <w:t xml:space="preserve">Извршилац </w:t>
      </w:r>
      <w:r w:rsidRPr="00C65397">
        <w:rPr>
          <w:rFonts w:ascii="Arial" w:eastAsia="Times New Roman" w:hAnsi="Arial" w:cs="Arial"/>
        </w:rPr>
        <w:t xml:space="preserve">је дужан да надзор врши до коначног рока за завршетак </w:t>
      </w:r>
      <w:r>
        <w:rPr>
          <w:rFonts w:ascii="Arial" w:eastAsia="Times New Roman" w:hAnsi="Arial" w:cs="Arial"/>
          <w:lang w:val="sr-Cyrl-CS"/>
        </w:rPr>
        <w:t>уговореног посла</w:t>
      </w:r>
      <w:r w:rsidRPr="00C65397">
        <w:rPr>
          <w:rFonts w:ascii="Arial" w:eastAsia="Times New Roman" w:hAnsi="Arial" w:cs="Arial"/>
        </w:rPr>
        <w:t xml:space="preserve"> према уговору 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sidR="00C3462B">
        <w:rPr>
          <w:rFonts w:ascii="Arial" w:hAnsi="Arial" w:cs="Arial"/>
          <w:lang w:val="sr-Cyrl-CS"/>
        </w:rPr>
        <w:t>.</w:t>
      </w:r>
      <w:r>
        <w:rPr>
          <w:rFonts w:ascii="Arial" w:eastAsia="Times New Roman" w:hAnsi="Arial" w:cs="Arial"/>
        </w:rPr>
        <w:tab/>
      </w:r>
    </w:p>
    <w:p w:rsidR="00D77AB8" w:rsidRPr="00B60608" w:rsidRDefault="00D77AB8" w:rsidP="003A63AE">
      <w:pPr>
        <w:ind w:firstLine="720"/>
        <w:jc w:val="both"/>
        <w:rPr>
          <w:rFonts w:ascii="Arial" w:eastAsia="Times New Roman" w:hAnsi="Arial" w:cs="Arial"/>
          <w:lang w:val="sr-Cyrl-CS"/>
        </w:rPr>
      </w:pPr>
      <w:r w:rsidRPr="00C65397">
        <w:rPr>
          <w:rFonts w:ascii="Arial" w:eastAsia="Times New Roman" w:hAnsi="Arial" w:cs="Arial"/>
        </w:rPr>
        <w:t>Извршилац је дужан да у извршењу уговореног посла поступа с пажњом доброг стручњака.</w:t>
      </w:r>
    </w:p>
    <w:p w:rsidR="00D77AB8" w:rsidRPr="00C65397" w:rsidRDefault="00D77AB8" w:rsidP="00D77AB8">
      <w:pPr>
        <w:jc w:val="both"/>
        <w:rPr>
          <w:rFonts w:ascii="Arial" w:eastAsia="Times New Roman" w:hAnsi="Arial" w:cs="Arial"/>
        </w:rPr>
      </w:pPr>
      <w:r>
        <w:rPr>
          <w:rFonts w:ascii="Arial" w:eastAsia="Times New Roman" w:hAnsi="Arial" w:cs="Arial"/>
        </w:rPr>
        <w:tab/>
      </w:r>
      <w:r w:rsidRPr="00C65397">
        <w:rPr>
          <w:rFonts w:ascii="Arial" w:eastAsia="Times New Roman" w:hAnsi="Arial" w:cs="Arial"/>
        </w:rPr>
        <w:t>Извршилац одговара за: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ED29C0" w:rsidRPr="00F30161" w:rsidRDefault="00D77AB8" w:rsidP="00F30161">
      <w:pPr>
        <w:jc w:val="both"/>
        <w:rPr>
          <w:rFonts w:ascii="Arial" w:eastAsia="Times New Roman" w:hAnsi="Arial" w:cs="Arial"/>
        </w:rPr>
      </w:pP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     </w:t>
      </w:r>
      <w:r>
        <w:rPr>
          <w:rFonts w:ascii="Arial" w:eastAsia="Times New Roman" w:hAnsi="Arial" w:cs="Arial"/>
        </w:rPr>
        <w:tab/>
      </w:r>
    </w:p>
    <w:p w:rsidR="00D77AB8" w:rsidRPr="00B60608" w:rsidRDefault="00D77AB8" w:rsidP="00D77AB8">
      <w:pPr>
        <w:autoSpaceDE w:val="0"/>
        <w:jc w:val="both"/>
        <w:rPr>
          <w:rFonts w:ascii="Arial" w:eastAsia="Times New Roman" w:hAnsi="Arial" w:cs="Arial"/>
          <w:lang w:val="ru-RU"/>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8</w:t>
      </w:r>
      <w:r w:rsidRPr="006A7FB3">
        <w:rPr>
          <w:rFonts w:ascii="Arial" w:eastAsia="Times New Roman" w:hAnsi="Arial" w:cs="Arial"/>
          <w:b/>
          <w:bCs/>
        </w:rPr>
        <w:t>.</w:t>
      </w:r>
    </w:p>
    <w:p w:rsidR="00D77AB8" w:rsidRPr="00C65397" w:rsidRDefault="00D77AB8" w:rsidP="00D77AB8">
      <w:pPr>
        <w:autoSpaceDE w:val="0"/>
        <w:jc w:val="center"/>
        <w:rPr>
          <w:rFonts w:ascii="Arial" w:eastAsia="Times New Roman" w:hAnsi="Arial" w:cs="Arial"/>
          <w:bCs/>
        </w:rPr>
      </w:pPr>
    </w:p>
    <w:p w:rsidR="00D77AB8" w:rsidRPr="00C65397" w:rsidRDefault="00D77AB8" w:rsidP="00D77AB8">
      <w:pPr>
        <w:autoSpaceDE w:val="0"/>
        <w:jc w:val="both"/>
        <w:rPr>
          <w:rFonts w:ascii="Arial" w:eastAsia="Times New Roman" w:hAnsi="Arial" w:cs="Arial"/>
          <w:bCs/>
          <w:lang w:val="sr-Cyrl-CS"/>
        </w:rPr>
      </w:pPr>
      <w:r>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да ту штету надокнади најкасније у року од 15 дана од дана пријема писменог захтева наручиоца за накнаду штете.</w:t>
      </w:r>
    </w:p>
    <w:p w:rsidR="00D77AB8" w:rsidRDefault="00D77AB8" w:rsidP="00D77AB8">
      <w:pPr>
        <w:autoSpaceDE w:val="0"/>
        <w:jc w:val="both"/>
        <w:rPr>
          <w:rFonts w:ascii="Arial" w:eastAsia="Times New Roman" w:hAnsi="Arial" w:cs="Arial"/>
          <w:bCs/>
          <w:lang w:val="sr-Cyrl-CS"/>
        </w:rPr>
      </w:pP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C3462B" w:rsidRPr="00C3462B" w:rsidRDefault="00C3462B" w:rsidP="00D77AB8">
      <w:pPr>
        <w:autoSpaceDE w:val="0"/>
        <w:jc w:val="both"/>
        <w:rPr>
          <w:rFonts w:ascii="Arial" w:eastAsia="Times New Roman" w:hAnsi="Arial" w:cs="Arial"/>
          <w:bCs/>
          <w:lang w:val="sr-Cyrl-CS"/>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9</w:t>
      </w:r>
      <w:r w:rsidRPr="006A7FB3">
        <w:rPr>
          <w:rFonts w:ascii="Arial" w:eastAsia="Times New Roman" w:hAnsi="Arial" w:cs="Arial"/>
          <w:b/>
          <w:bCs/>
        </w:rPr>
        <w:t>.</w:t>
      </w:r>
    </w:p>
    <w:p w:rsidR="00D77AB8" w:rsidRPr="00C65397" w:rsidRDefault="00D77AB8" w:rsidP="00D77AB8">
      <w:pPr>
        <w:autoSpaceDE w:val="0"/>
        <w:jc w:val="center"/>
        <w:rPr>
          <w:rFonts w:ascii="Arial" w:hAnsi="Arial" w:cs="Arial"/>
          <w:bCs/>
        </w:rPr>
      </w:pPr>
    </w:p>
    <w:p w:rsidR="00D77AB8" w:rsidRDefault="00D77AB8" w:rsidP="00D77AB8">
      <w:pPr>
        <w:jc w:val="both"/>
        <w:rPr>
          <w:rFonts w:ascii="Arial" w:hAnsi="Arial" w:cs="Arial"/>
          <w:bCs/>
        </w:rPr>
      </w:pP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D77AB8" w:rsidRPr="00C65397" w:rsidRDefault="00D77AB8" w:rsidP="00D77AB8">
      <w:pPr>
        <w:jc w:val="both"/>
        <w:rPr>
          <w:rFonts w:ascii="Arial" w:hAnsi="Arial" w:cs="Arial"/>
          <w:bCs/>
        </w:rPr>
      </w:pPr>
    </w:p>
    <w:p w:rsidR="00D77AB8" w:rsidRPr="006A7FB3" w:rsidRDefault="00D77AB8" w:rsidP="00D77AB8">
      <w:pPr>
        <w:jc w:val="center"/>
        <w:rPr>
          <w:rFonts w:ascii="Arial" w:hAnsi="Arial" w:cs="Arial"/>
          <w:b/>
          <w:bCs/>
        </w:rPr>
      </w:pPr>
      <w:r w:rsidRPr="006A7FB3">
        <w:rPr>
          <w:rFonts w:ascii="Arial" w:hAnsi="Arial" w:cs="Arial"/>
          <w:b/>
          <w:bCs/>
        </w:rPr>
        <w:t>Члан 1</w:t>
      </w:r>
      <w:r w:rsidR="00F30161">
        <w:rPr>
          <w:rFonts w:ascii="Arial" w:hAnsi="Arial" w:cs="Arial"/>
          <w:b/>
          <w:bCs/>
          <w:lang w:val="sr-Cyrl-CS"/>
        </w:rPr>
        <w:t>0</w:t>
      </w:r>
      <w:r w:rsidRPr="006A7FB3">
        <w:rPr>
          <w:rFonts w:ascii="Arial" w:hAnsi="Arial" w:cs="Arial"/>
          <w:b/>
          <w:bCs/>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C3462B" w:rsidRPr="00C3462B" w:rsidRDefault="00C3462B" w:rsidP="00D77AB8">
      <w:pPr>
        <w:jc w:val="both"/>
        <w:rPr>
          <w:rFonts w:ascii="Arial"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1</w:t>
      </w:r>
      <w:r w:rsidRPr="006A7FB3">
        <w:rPr>
          <w:rFonts w:ascii="Arial" w:hAnsi="Arial" w:cs="Arial"/>
          <w:b/>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D77AB8" w:rsidRDefault="00D77AB8"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Pr="00CF32A6" w:rsidRDefault="00CF32A6" w:rsidP="00D77AB8">
      <w:pPr>
        <w:jc w:val="both"/>
        <w:rPr>
          <w:rFonts w:ascii="Arial"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lastRenderedPageBreak/>
        <w:t>Члан 1</w:t>
      </w:r>
      <w:r w:rsidR="00F30161">
        <w:rPr>
          <w:rFonts w:ascii="Arial" w:hAnsi="Arial" w:cs="Arial"/>
          <w:b/>
          <w:lang w:val="sr-Cyrl-CS"/>
        </w:rPr>
        <w:t>2</w:t>
      </w:r>
      <w:r w:rsidRPr="006A7FB3">
        <w:rPr>
          <w:rFonts w:ascii="Arial" w:hAnsi="Arial" w:cs="Arial"/>
          <w:b/>
        </w:rPr>
        <w:t>.</w:t>
      </w:r>
    </w:p>
    <w:p w:rsidR="00D77AB8" w:rsidRPr="00C65397" w:rsidRDefault="00D77AB8" w:rsidP="00D77AB8">
      <w:pPr>
        <w:jc w:val="center"/>
        <w:rPr>
          <w:rFonts w:ascii="Arial" w:hAnsi="Arial" w:cs="Arial"/>
        </w:rPr>
      </w:pPr>
    </w:p>
    <w:p w:rsidR="00D77AB8" w:rsidRPr="00A72700" w:rsidRDefault="00D77AB8" w:rsidP="00D77AB8">
      <w:pPr>
        <w:jc w:val="both"/>
        <w:rPr>
          <w:rFonts w:ascii="Arial" w:hAnsi="Arial" w:cs="Arial"/>
          <w:lang w:val="sr-Cyrl-CS"/>
        </w:rPr>
      </w:pPr>
      <w:r>
        <w:rPr>
          <w:rFonts w:ascii="Arial" w:hAnsi="Arial" w:cs="Arial"/>
        </w:rPr>
        <w:tab/>
      </w:r>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 xml:space="preserve">завршетка извршења уговора </w:t>
      </w:r>
      <w:r w:rsidRPr="00C65397">
        <w:rPr>
          <w:rFonts w:ascii="Arial" w:eastAsia="Times New Roman" w:hAnsi="Arial" w:cs="Arial"/>
        </w:rPr>
        <w:t xml:space="preserve">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sidR="001B4B61">
        <w:rPr>
          <w:rFonts w:ascii="Arial" w:hAnsi="Arial" w:cs="Arial"/>
          <w:lang w:val="sr-Cyrl-CS"/>
        </w:rPr>
        <w:t>, над којом</w:t>
      </w:r>
      <w:r>
        <w:rPr>
          <w:rFonts w:ascii="Arial" w:hAnsi="Arial" w:cs="Arial"/>
          <w:lang w:val="sr-Cyrl-CS"/>
        </w:rPr>
        <w:t xml:space="preserve"> се врши стручни надзор.</w:t>
      </w:r>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3</w:t>
      </w:r>
      <w:r w:rsidRPr="006A7FB3">
        <w:rPr>
          <w:rFonts w:ascii="Arial" w:hAnsi="Arial" w:cs="Arial"/>
          <w:b/>
        </w:rPr>
        <w:t>.</w:t>
      </w:r>
    </w:p>
    <w:p w:rsidR="00D77AB8" w:rsidRPr="00C65397" w:rsidRDefault="00D77AB8" w:rsidP="00D77AB8">
      <w:pPr>
        <w:jc w:val="center"/>
        <w:rPr>
          <w:rFonts w:ascii="Arial" w:hAnsi="Arial" w:cs="Arial"/>
        </w:rPr>
      </w:pPr>
    </w:p>
    <w:p w:rsidR="003A63AE" w:rsidRPr="0012158E" w:rsidRDefault="00D77AB8" w:rsidP="003A63AE">
      <w:pPr>
        <w:pStyle w:val="NoSpacing"/>
        <w:ind w:firstLine="360"/>
        <w:jc w:val="both"/>
        <w:rPr>
          <w:rFonts w:ascii="Times New Roman" w:eastAsia="Times New Roman" w:hAnsi="Times New Roman" w:cs="Times New Roman"/>
          <w:bCs/>
          <w:sz w:val="24"/>
          <w:szCs w:val="24"/>
        </w:rPr>
      </w:pPr>
      <w:r>
        <w:rPr>
          <w:rFonts w:ascii="Arial" w:hAnsi="Arial" w:cs="Arial"/>
        </w:rPr>
        <w:tab/>
      </w:r>
      <w:r w:rsidR="003A63AE" w:rsidRPr="0012158E">
        <w:rPr>
          <w:rFonts w:ascii="Arial" w:hAnsi="Arial" w:cs="Arial"/>
          <w:sz w:val="24"/>
          <w:szCs w:val="24"/>
        </w:rPr>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3A63AE" w:rsidRPr="0012158E">
        <w:rPr>
          <w:rFonts w:ascii="Arial" w:eastAsia="Times New Roman" w:hAnsi="Arial" w:cs="Arial"/>
          <w:bCs/>
          <w:sz w:val="24"/>
          <w:szCs w:val="24"/>
          <w:lang w:val="sr-Cyrl-CS"/>
        </w:rPr>
        <w:t xml:space="preserve">то </w:t>
      </w:r>
      <w:r w:rsidR="003A63AE" w:rsidRPr="0012158E">
        <w:rPr>
          <w:rFonts w:ascii="Arial" w:eastAsia="Times New Roman" w:hAnsi="Arial" w:cs="Arial"/>
          <w:bCs/>
          <w:sz w:val="24"/>
          <w:szCs w:val="24"/>
        </w:rPr>
        <w:t xml:space="preserve">у 5 (пет) истоветних примерака, од чега 3 (три) примерка за Наручиоца, а 2 (два) за </w:t>
      </w:r>
      <w:r w:rsidR="003A63AE" w:rsidRPr="0012158E">
        <w:rPr>
          <w:rFonts w:ascii="Arial" w:eastAsia="Times New Roman" w:hAnsi="Arial" w:cs="Arial"/>
          <w:bCs/>
          <w:sz w:val="24"/>
          <w:szCs w:val="24"/>
          <w:lang w:val="sr-Cyrl-CS"/>
        </w:rPr>
        <w:t>Изврши</w:t>
      </w:r>
      <w:r w:rsidR="003A63AE">
        <w:rPr>
          <w:rFonts w:ascii="Arial" w:eastAsia="Times New Roman" w:hAnsi="Arial" w:cs="Arial"/>
          <w:bCs/>
          <w:sz w:val="24"/>
          <w:szCs w:val="24"/>
          <w:lang w:val="sr-Cyrl-CS"/>
        </w:rPr>
        <w:t>о</w:t>
      </w:r>
      <w:r w:rsidR="003A63AE" w:rsidRPr="0012158E">
        <w:rPr>
          <w:rFonts w:ascii="Arial" w:eastAsia="Times New Roman" w:hAnsi="Arial" w:cs="Arial"/>
          <w:bCs/>
          <w:sz w:val="24"/>
          <w:szCs w:val="24"/>
          <w:lang w:val="sr-Cyrl-CS"/>
        </w:rPr>
        <w:t>ц</w:t>
      </w:r>
      <w:r w:rsidR="003A63AE">
        <w:rPr>
          <w:rFonts w:ascii="Arial" w:eastAsia="Times New Roman" w:hAnsi="Arial" w:cs="Arial"/>
          <w:bCs/>
          <w:sz w:val="24"/>
          <w:szCs w:val="24"/>
          <w:lang w:val="sr-Cyrl-CS"/>
        </w:rPr>
        <w:t>а</w:t>
      </w:r>
      <w:r w:rsidR="003A63AE" w:rsidRPr="0012158E">
        <w:rPr>
          <w:rFonts w:ascii="Arial" w:eastAsia="Times New Roman" w:hAnsi="Arial" w:cs="Arial"/>
          <w:bCs/>
          <w:sz w:val="24"/>
          <w:szCs w:val="24"/>
        </w:rPr>
        <w:t>услуга.</w:t>
      </w:r>
    </w:p>
    <w:p w:rsidR="00D77AB8" w:rsidRPr="00C65397" w:rsidRDefault="00D77AB8" w:rsidP="00D77AB8">
      <w:pPr>
        <w:jc w:val="both"/>
        <w:rPr>
          <w:rFonts w:ascii="Arial" w:hAnsi="Arial" w:cs="Arial"/>
        </w:rPr>
      </w:pPr>
    </w:p>
    <w:p w:rsidR="00D77AB8" w:rsidRDefault="00D77AB8" w:rsidP="00D77AB8">
      <w:pPr>
        <w:jc w:val="both"/>
        <w:rPr>
          <w:rFonts w:ascii="Arial" w:hAnsi="Arial" w:cs="Arial"/>
          <w:lang w:val="sr-Cyrl-CS"/>
        </w:rPr>
      </w:pPr>
    </w:p>
    <w:p w:rsidR="006D55A4" w:rsidRDefault="006D55A4" w:rsidP="00D77AB8">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2960B1" w:rsidP="005520AD">
      <w:pPr>
        <w:jc w:val="both"/>
        <w:rPr>
          <w:rFonts w:ascii="Arial" w:hAnsi="Arial" w:cs="Arial"/>
          <w:b/>
          <w:lang w:val="sr-Cyrl-CS"/>
        </w:rPr>
      </w:pPr>
      <w:r>
        <w:rPr>
          <w:rFonts w:ascii="Arial" w:hAnsi="Arial" w:cs="Arial"/>
          <w:b/>
        </w:rPr>
        <w:t>НАРУЧ</w:t>
      </w:r>
      <w:r w:rsidR="00C3462B">
        <w:rPr>
          <w:rFonts w:ascii="Arial" w:hAnsi="Arial" w:cs="Arial"/>
          <w:b/>
        </w:rPr>
        <w:t>И</w:t>
      </w:r>
      <w:r w:rsidR="00C3462B">
        <w:rPr>
          <w:rFonts w:ascii="Arial" w:hAnsi="Arial" w:cs="Arial"/>
          <w:b/>
          <w:lang w:val="sr-Cyrl-CS"/>
        </w:rPr>
        <w:t>ЛА</w:t>
      </w:r>
      <w:r w:rsidR="00C3462B">
        <w:rPr>
          <w:rFonts w:ascii="Arial" w:hAnsi="Arial" w:cs="Arial"/>
          <w:b/>
        </w:rPr>
        <w:t>Ц</w:t>
      </w:r>
      <w:r w:rsidR="00C3462B">
        <w:rPr>
          <w:rFonts w:ascii="Arial" w:hAnsi="Arial" w:cs="Arial"/>
          <w:b/>
          <w:lang w:val="sr-Cyrl-CS"/>
        </w:rPr>
        <w:t xml:space="preserve"> ПОСЛА</w:t>
      </w:r>
      <w:r w:rsidR="00C3462B">
        <w:rPr>
          <w:rFonts w:ascii="Arial" w:hAnsi="Arial" w:cs="Arial"/>
          <w:b/>
        </w:rPr>
        <w:t>ИЗВРШИ</w:t>
      </w:r>
      <w:r w:rsidR="00C3462B">
        <w:rPr>
          <w:rFonts w:ascii="Arial" w:hAnsi="Arial" w:cs="Arial"/>
          <w:b/>
          <w:lang w:val="sr-Cyrl-CS"/>
        </w:rPr>
        <w:t>ЛА</w:t>
      </w:r>
      <w:r w:rsidR="00C3462B">
        <w:rPr>
          <w:rFonts w:ascii="Arial" w:hAnsi="Arial" w:cs="Arial"/>
          <w:b/>
        </w:rPr>
        <w:t>Ц</w:t>
      </w:r>
      <w:r w:rsidR="00C3462B">
        <w:rPr>
          <w:rFonts w:ascii="Arial" w:hAnsi="Arial" w:cs="Arial"/>
          <w:b/>
          <w:lang w:val="sr-Cyrl-CS"/>
        </w:rPr>
        <w:t xml:space="preserve"> ПОСЛА</w:t>
      </w:r>
    </w:p>
    <w:p w:rsidR="005520AD" w:rsidRPr="00A72700" w:rsidRDefault="005520AD" w:rsidP="005520AD">
      <w:pPr>
        <w:jc w:val="both"/>
        <w:rPr>
          <w:rFonts w:ascii="Arial" w:hAnsi="Arial" w:cs="Arial"/>
          <w:b/>
          <w:lang w:val="sr-Cyrl-CS"/>
        </w:rPr>
      </w:pPr>
    </w:p>
    <w:p w:rsidR="00FD2568" w:rsidRDefault="005520AD" w:rsidP="00BD7632">
      <w:pPr>
        <w:rPr>
          <w:rFonts w:ascii="Arial" w:hAnsi="Arial" w:cs="Arial"/>
          <w:b/>
          <w:lang/>
        </w:rPr>
      </w:pPr>
      <w:r w:rsidRPr="006A7FB3">
        <w:rPr>
          <w:rFonts w:ascii="Arial" w:hAnsi="Arial" w:cs="Arial"/>
          <w:b/>
          <w:lang w:val="sr-Latn-CS"/>
        </w:rPr>
        <w:t>__________________</w:t>
      </w:r>
      <w:r w:rsidR="00C3462B">
        <w:rPr>
          <w:rFonts w:ascii="Arial" w:hAnsi="Arial" w:cs="Arial"/>
          <w:b/>
          <w:lang w:val="sr-Cyrl-CS"/>
        </w:rPr>
        <w:t>_____</w:t>
      </w:r>
      <w:r w:rsidRPr="006A7FB3">
        <w:rPr>
          <w:rFonts w:ascii="Arial" w:hAnsi="Arial" w:cs="Arial"/>
          <w:b/>
          <w:lang w:val="sr-Latn-CS"/>
        </w:rPr>
        <w:t>____________</w:t>
      </w:r>
      <w:r w:rsidRPr="006A7FB3">
        <w:rPr>
          <w:rFonts w:ascii="Arial" w:hAnsi="Arial" w:cs="Arial"/>
          <w:b/>
        </w:rPr>
        <w:t>_________</w:t>
      </w:r>
    </w:p>
    <w:p w:rsidR="00BD7632" w:rsidRPr="006D55A4" w:rsidRDefault="00FD2568" w:rsidP="00BD7632">
      <w:pPr>
        <w:rPr>
          <w:rFonts w:ascii="Arial" w:hAnsi="Arial" w:cs="Arial"/>
          <w:b/>
          <w:lang w:val="sr-Cyrl-CS"/>
        </w:rPr>
      </w:pPr>
      <w:r>
        <w:rPr>
          <w:rFonts w:ascii="Arial" w:hAnsi="Arial" w:cs="Arial"/>
          <w:b/>
          <w:lang w:val="sr-Cyrl-CS"/>
        </w:rPr>
        <w:t>Нина Јевтић</w:t>
      </w:r>
      <w:r w:rsidR="00F30161" w:rsidRPr="006D55A4">
        <w:rPr>
          <w:rFonts w:ascii="Arial" w:hAnsi="Arial" w:cs="Arial"/>
          <w:b/>
          <w:lang w:val="sr-Cyrl-CS"/>
        </w:rPr>
        <w:t>, начелник</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val="sr-Cyrl-CS"/>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 став 1. тачка 3. ЗЈН.</w:t>
      </w: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F30161" w:rsidRPr="00F30161" w:rsidRDefault="00F30161" w:rsidP="007E6F66">
      <w:pPr>
        <w:jc w:val="both"/>
        <w:rPr>
          <w:color w:val="auto"/>
          <w:sz w:val="22"/>
          <w:szCs w:val="22"/>
          <w:lang w:val="sr-Cyrl-CS"/>
        </w:rPr>
      </w:pPr>
    </w:p>
    <w:p w:rsidR="00BD7632" w:rsidRPr="008566BF" w:rsidRDefault="006172C7" w:rsidP="00BD7632">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00F30161" w:rsidRPr="00F30161">
        <w:rPr>
          <w:rFonts w:ascii="Arial" w:hAnsi="Arial" w:cs="Arial"/>
          <w:iCs/>
          <w:lang w:val="ru-RU"/>
        </w:rPr>
        <w:t>О</w:t>
      </w:r>
      <w:r w:rsidRPr="00F30161">
        <w:rPr>
          <w:rFonts w:ascii="Arial" w:hAnsi="Arial" w:cs="Arial"/>
          <w:iCs/>
          <w:lang w:val="sr-Cyrl-CS"/>
        </w:rPr>
        <w:t>пштин</w:t>
      </w:r>
      <w:r w:rsidR="00F30161">
        <w:rPr>
          <w:rFonts w:ascii="Arial" w:hAnsi="Arial" w:cs="Arial"/>
          <w:iCs/>
          <w:lang w:val="sr-Cyrl-CS"/>
        </w:rPr>
        <w:t>а</w:t>
      </w:r>
      <w:r>
        <w:rPr>
          <w:rFonts w:ascii="Arial" w:hAnsi="Arial" w:cs="Arial"/>
          <w:iCs/>
          <w:lang w:val="sr-Cyrl-CS"/>
        </w:rPr>
        <w:t xml:space="preserve"> Баточина</w:t>
      </w:r>
      <w:r w:rsidR="00F30161">
        <w:rPr>
          <w:rFonts w:ascii="Arial" w:hAnsi="Arial" w:cs="Arial"/>
          <w:iCs/>
          <w:lang w:val="sr-Cyrl-CS"/>
        </w:rPr>
        <w:t>,Општинска управа</w:t>
      </w:r>
      <w:r>
        <w:rPr>
          <w:rFonts w:ascii="Arial" w:hAnsi="Arial" w:cs="Arial"/>
          <w:iCs/>
          <w:lang w:val="sr-Cyrl-CS"/>
        </w:rPr>
        <w:t>,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F3016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CF32A6" w:rsidRPr="00A314D3">
        <w:rPr>
          <w:rFonts w:ascii="Arial" w:hAnsi="Arial" w:cs="Arial"/>
          <w:b/>
          <w:bCs/>
        </w:rPr>
        <w:t xml:space="preserve">Услуге стручног надзора за </w:t>
      </w:r>
      <w:r w:rsidR="00CF32A6" w:rsidRPr="00A314D3">
        <w:rPr>
          <w:rFonts w:ascii="Arial" w:hAnsi="Arial" w:cs="Arial"/>
          <w:b/>
          <w:bCs/>
          <w:lang w:val="sr-Cyrl-CS"/>
        </w:rPr>
        <w:t>набавку</w:t>
      </w:r>
      <w:r w:rsidR="00CF32A6"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FD2568">
        <w:rPr>
          <w:rFonts w:ascii="Arial" w:hAnsi="Arial" w:cs="Arial"/>
          <w:b/>
          <w:color w:val="auto"/>
          <w:lang w:val="ru-RU"/>
        </w:rPr>
        <w:t>17</w:t>
      </w:r>
      <w:r w:rsidR="003A63AE">
        <w:rPr>
          <w:rFonts w:ascii="Arial" w:hAnsi="Arial" w:cs="Arial"/>
          <w:b/>
          <w:color w:val="auto"/>
          <w:lang w:val="ru-RU"/>
        </w:rPr>
        <w:t>.</w:t>
      </w:r>
      <w:r w:rsidR="00FD2568">
        <w:rPr>
          <w:rFonts w:ascii="Arial" w:hAnsi="Arial" w:cs="Arial"/>
          <w:b/>
          <w:color w:val="auto"/>
          <w:lang w:val="ru-RU"/>
        </w:rPr>
        <w:t>04.2020</w:t>
      </w:r>
      <w:r w:rsidRPr="006D55A4">
        <w:rPr>
          <w:rFonts w:ascii="Arial" w:hAnsi="Arial" w:cs="Arial"/>
          <w:b/>
          <w:color w:val="auto"/>
          <w:lang w:val="ru-RU"/>
        </w:rPr>
        <w:t xml:space="preserve">. године до </w:t>
      </w:r>
      <w:r w:rsidRPr="003A63AE">
        <w:rPr>
          <w:rFonts w:ascii="Arial" w:hAnsi="Arial" w:cs="Arial"/>
          <w:b/>
          <w:color w:val="auto"/>
          <w:lang w:val="ru-RU"/>
        </w:rPr>
        <w:t>1</w:t>
      </w:r>
      <w:r w:rsidR="006D55A4" w:rsidRPr="003A63AE">
        <w:rPr>
          <w:rFonts w:ascii="Arial" w:hAnsi="Arial" w:cs="Arial"/>
          <w:b/>
          <w:color w:val="auto"/>
        </w:rPr>
        <w:t>2</w:t>
      </w:r>
      <w:r w:rsidRPr="006D55A4">
        <w:rPr>
          <w:rFonts w:ascii="Arial" w:hAnsi="Arial" w:cs="Arial"/>
          <w:b/>
          <w:color w:val="auto"/>
          <w:lang w:val="ru-RU"/>
        </w:rPr>
        <w:t xml:space="preserve"> часова.</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скупштинској сали општине Баточина у </w:t>
      </w:r>
      <w:r w:rsidRPr="003A63AE">
        <w:rPr>
          <w:rFonts w:ascii="Arial" w:hAnsi="Arial" w:cs="Arial"/>
          <w:b/>
          <w:color w:val="auto"/>
          <w:lang w:val="sr-Cyrl-CS"/>
        </w:rPr>
        <w:t>1</w:t>
      </w:r>
      <w:r w:rsidR="006D55A4" w:rsidRPr="003A63AE">
        <w:rPr>
          <w:rFonts w:ascii="Arial" w:hAnsi="Arial" w:cs="Arial"/>
          <w:b/>
          <w:color w:val="auto"/>
        </w:rPr>
        <w:t>2</w:t>
      </w:r>
      <w:r w:rsidRPr="003A63AE">
        <w:rPr>
          <w:rFonts w:ascii="Arial" w:hAnsi="Arial" w:cs="Arial"/>
          <w:b/>
          <w:color w:val="auto"/>
          <w:lang w:val="sr-Cyrl-CS"/>
        </w:rPr>
        <w:t>:30</w:t>
      </w:r>
      <w:r w:rsidRPr="006D55A4">
        <w:rPr>
          <w:rFonts w:ascii="Arial" w:hAnsi="Arial" w:cs="Arial"/>
          <w:b/>
          <w:color w:val="auto"/>
          <w:lang w:val="sr-Cyrl-CS"/>
        </w:rPr>
        <w:t xml:space="preserve">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изјаве понуђача о </w:t>
      </w:r>
      <w:r w:rsidR="00C9663E">
        <w:rPr>
          <w:rFonts w:ascii="Arial" w:hAnsi="Arial" w:cs="Arial"/>
          <w:color w:val="auto"/>
          <w:lang w:val="sr-Cyrl-CS"/>
        </w:rPr>
        <w:t xml:space="preserve">поштовању обавеза из </w:t>
      </w:r>
      <w:r w:rsidRPr="00447B01">
        <w:rPr>
          <w:rFonts w:ascii="Arial" w:hAnsi="Arial" w:cs="Arial"/>
          <w:color w:val="auto"/>
        </w:rPr>
        <w:t xml:space="preserve"> чл. 75. ЗЈН (Образац 5);</w:t>
      </w:r>
    </w:p>
    <w:p w:rsidR="00BD7632" w:rsidRPr="00FD2568"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w:t>
      </w:r>
      <w:r w:rsidR="00C9663E">
        <w:rPr>
          <w:rFonts w:ascii="Arial" w:hAnsi="Arial" w:cs="Arial"/>
          <w:color w:val="auto"/>
          <w:lang w:val="sr-Cyrl-CS"/>
        </w:rPr>
        <w:t>поштовању обавеза из</w:t>
      </w:r>
      <w:r w:rsidRPr="00447B01">
        <w:rPr>
          <w:rFonts w:ascii="Arial" w:hAnsi="Arial" w:cs="Arial"/>
          <w:color w:val="auto"/>
        </w:rPr>
        <w:t xml:space="preserve"> чл. 75.</w:t>
      </w:r>
      <w:r w:rsidR="00C9663E">
        <w:rPr>
          <w:rFonts w:ascii="Arial" w:hAnsi="Arial" w:cs="Arial"/>
          <w:color w:val="auto"/>
          <w:lang w:val="sr-Cyrl-CS"/>
        </w:rPr>
        <w:t xml:space="preserve"> ЗЈН</w:t>
      </w:r>
      <w:r w:rsidRPr="00447B01">
        <w:rPr>
          <w:rFonts w:ascii="Arial" w:hAnsi="Arial" w:cs="Arial"/>
          <w:color w:val="auto"/>
        </w:rPr>
        <w:t xml:space="preserve"> (Образац 6), </w:t>
      </w:r>
      <w:r w:rsidRPr="008263C7">
        <w:rPr>
          <w:rFonts w:ascii="Arial" w:hAnsi="Arial" w:cs="Arial"/>
          <w:color w:val="auto"/>
          <w:u w:val="single"/>
        </w:rPr>
        <w:t>уколико понуђач подноси понуду са подизвођачем;</w:t>
      </w:r>
    </w:p>
    <w:p w:rsidR="00FD2568" w:rsidRPr="00FD2568" w:rsidRDefault="00FD2568" w:rsidP="00FD2568">
      <w:pPr>
        <w:pStyle w:val="ListParagraph"/>
        <w:numPr>
          <w:ilvl w:val="0"/>
          <w:numId w:val="23"/>
        </w:numPr>
        <w:jc w:val="both"/>
        <w:rPr>
          <w:rFonts w:ascii="Arial" w:hAnsi="Arial" w:cs="Arial"/>
        </w:rPr>
      </w:pPr>
      <w:r>
        <w:rPr>
          <w:rFonts w:ascii="Arial" w:hAnsi="Arial" w:cs="Arial"/>
          <w:lang w:val="sr-Cyrl-CS"/>
        </w:rPr>
        <w:t>Образац изјаве о кадровском капацитету (Образац 7);</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јавненабавке из чл.75.и 76.Закона и упутство како се доказује испуњеност услова")</w:t>
      </w:r>
      <w:r w:rsidR="003A63AE">
        <w:rPr>
          <w:rFonts w:ascii="Arial" w:eastAsiaTheme="minorHAnsi" w:hAnsi="Arial" w:cs="Arial"/>
          <w:color w:val="auto"/>
          <w:kern w:val="0"/>
          <w:lang w:val="sr-Cyrl-CS" w:eastAsia="en-US"/>
        </w:rPr>
        <w:t>.</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C9663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lang w:val="ru-RU"/>
        </w:rPr>
        <w:t>са назнаком:</w:t>
      </w:r>
    </w:p>
    <w:p w:rsidR="00CF32A6" w:rsidRPr="007D7C9A" w:rsidRDefault="00CF32A6" w:rsidP="00CF32A6">
      <w:pPr>
        <w:jc w:val="both"/>
        <w:rPr>
          <w:rFonts w:ascii="Arial" w:eastAsia="TimesNewRomanPS-BoldMT" w:hAnsi="Arial" w:cs="Arial"/>
          <w:b/>
          <w:bCs/>
          <w:lang w:val="ru-RU"/>
        </w:rPr>
      </w:pPr>
      <w:r w:rsidRPr="003A7CFB">
        <w:rPr>
          <w:rFonts w:ascii="Arial" w:eastAsia="TimesNewRomanPSMT" w:hAnsi="Arial" w:cs="Arial"/>
          <w:bCs/>
          <w:iCs/>
          <w:lang w:val="ru-RU"/>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sr-Cyrl-CS"/>
        </w:rPr>
        <w:t>-</w:t>
      </w:r>
      <w:r w:rsidRPr="00A314D3">
        <w:rPr>
          <w:rFonts w:ascii="Arial" w:hAnsi="Arial" w:cs="Arial"/>
          <w:b/>
          <w:bCs/>
        </w:rPr>
        <w:t xml:space="preserve">Услуге стручног надзора за </w:t>
      </w:r>
      <w:r w:rsidRPr="00A314D3">
        <w:rPr>
          <w:rFonts w:ascii="Arial" w:hAnsi="Arial" w:cs="Arial"/>
          <w:b/>
          <w:bCs/>
          <w:lang w:val="sr-Cyrl-CS"/>
        </w:rPr>
        <w:t>набавку</w:t>
      </w:r>
      <w:r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Pr>
          <w:rFonts w:ascii="Arial" w:hAnsi="Arial" w:cs="Arial"/>
          <w:b/>
          <w:lang w:val="ru-RU"/>
        </w:rPr>
        <w:t xml:space="preserve">, </w:t>
      </w:r>
      <w:r>
        <w:rPr>
          <w:rFonts w:ascii="Arial" w:hAnsi="Arial" w:cs="Arial"/>
          <w:b/>
          <w:lang w:val="sr-Cyrl-CS"/>
        </w:rPr>
        <w:t xml:space="preserve">ЈНВВ бр. </w:t>
      </w:r>
      <w:r w:rsidR="00677188">
        <w:rPr>
          <w:rFonts w:ascii="Arial" w:hAnsi="Arial" w:cs="Arial"/>
          <w:b/>
          <w:lang w:val="sr-Cyrl-CS"/>
        </w:rPr>
        <w:t>9/2020</w:t>
      </w:r>
      <w:r>
        <w:rPr>
          <w:rFonts w:ascii="Arial" w:eastAsia="TimesNewRomanPSMT" w:hAnsi="Arial" w:cs="Arial"/>
          <w:b/>
          <w:bCs/>
          <w:lang w:val="ru-RU"/>
        </w:rPr>
        <w:t xml:space="preserve">- </w:t>
      </w:r>
      <w:r>
        <w:rPr>
          <w:rFonts w:ascii="Arial" w:eastAsia="TimesNewRomanPS-BoldMT" w:hAnsi="Arial" w:cs="Arial"/>
          <w:b/>
          <w:bCs/>
          <w:lang w:val="ru-RU"/>
        </w:rPr>
        <w:t>НЕ ОТВАРАТИ</w:t>
      </w:r>
      <w:r w:rsidRPr="003A7CFB">
        <w:rPr>
          <w:rFonts w:ascii="Arial" w:eastAsia="TimesNewRomanPS-BoldMT" w:hAnsi="Arial" w:cs="Arial"/>
          <w:b/>
          <w:bCs/>
          <w:lang w:val="ru-RU"/>
        </w:rPr>
        <w:t>”.</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795750"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Pr>
          <w:rFonts w:ascii="Arial" w:hAnsi="Arial" w:cs="Arial"/>
          <w:b/>
          <w:iCs/>
          <w:lang w:val="sr-Cyrl-CS"/>
        </w:rPr>
        <w:t>1</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574F8C">
        <w:rPr>
          <w:rFonts w:ascii="Arial" w:hAnsi="Arial" w:cs="Arial"/>
          <w:b/>
          <w:bCs/>
          <w:i/>
          <w:iCs/>
          <w:lang w:val="ru-RU"/>
        </w:rPr>
        <w:t>7.</w:t>
      </w:r>
      <w:r w:rsidRPr="008566BF">
        <w:rPr>
          <w:rFonts w:ascii="Arial" w:hAnsi="Arial" w:cs="Arial"/>
          <w:b/>
          <w:bCs/>
          <w:i/>
          <w:iCs/>
          <w:lang w:val="ru-RU"/>
        </w:rPr>
        <w:t xml:space="preserve">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w:t>
      </w:r>
      <w:r w:rsidRPr="008566BF">
        <w:rPr>
          <w:rFonts w:ascii="Arial" w:hAnsi="Arial" w:cs="Arial"/>
          <w:iCs/>
          <w:lang w:val="ru-RU"/>
        </w:rPr>
        <w:lastRenderedPageBreak/>
        <w:t xml:space="preserve">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BB26C4" w:rsidRDefault="00BD7632" w:rsidP="00BD7632">
      <w:pPr>
        <w:jc w:val="both"/>
        <w:rPr>
          <w:rFonts w:ascii="Arial" w:eastAsia="TimesNewRomanPSMT" w:hAnsi="Arial" w:cs="Arial"/>
          <w:bCs/>
          <w:color w:val="auto"/>
          <w:lang w:val="sr-Cyrl-CS"/>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Pr>
          <w:rFonts w:ascii="Arial" w:eastAsia="TimesNewRomanPSMT" w:hAnsi="Arial" w:cs="Arial"/>
          <w:b/>
          <w:bCs/>
          <w:lang w:val="sr-Cyrl-CS"/>
        </w:rPr>
        <w:t>,</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BB26C4">
        <w:rPr>
          <w:rFonts w:ascii="Arial" w:eastAsia="TimesNewRomanPSMT" w:hAnsi="Arial" w:cs="Arial"/>
          <w:bCs/>
          <w:color w:val="auto"/>
          <w:lang w:val="sr-Cyrl-CS"/>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r>
        <w:rPr>
          <w:rFonts w:ascii="Arial" w:hAnsi="Arial" w:cs="Arial"/>
        </w:rPr>
        <w:t>Понуду може поднети група понуђача.</w:t>
      </w:r>
    </w:p>
    <w:p w:rsidR="00BD7632" w:rsidRDefault="00BD7632" w:rsidP="00BD763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795750"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574F8C" w:rsidRDefault="00574F8C" w:rsidP="00BD7632">
      <w:pPr>
        <w:jc w:val="both"/>
        <w:rPr>
          <w:rFonts w:ascii="Arial" w:hAnsi="Arial" w:cs="Arial"/>
          <w:b/>
          <w:bCs/>
          <w:i/>
          <w:iCs/>
          <w:lang w:val="ru-RU"/>
        </w:rPr>
      </w:pPr>
    </w:p>
    <w:p w:rsidR="00BD7632" w:rsidRPr="008566BF" w:rsidRDefault="00BD7632" w:rsidP="00BD7632">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795750" w:rsidRDefault="00795750" w:rsidP="00795750">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извршеног посла из испостављене ситуације за послове монтаже</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lang w:val="sr-Cyrl-CS"/>
        </w:rPr>
        <w:t>.</w:t>
      </w:r>
    </w:p>
    <w:p w:rsidR="00795750" w:rsidRPr="00285132" w:rsidRDefault="00FD2568" w:rsidP="00795750">
      <w:pPr>
        <w:jc w:val="both"/>
        <w:rPr>
          <w:rFonts w:ascii="Arial" w:hAnsi="Arial" w:cs="Arial"/>
          <w:iCs/>
          <w:lang w:val="sr-Cyrl-CS"/>
        </w:rPr>
      </w:pPr>
      <w:r w:rsidRPr="00926144">
        <w:rPr>
          <w:rFonts w:ascii="Arial" w:hAnsi="Arial" w:cs="Arial"/>
          <w:iCs/>
        </w:rPr>
        <w:lastRenderedPageBreak/>
        <w:t>Рок плаћања је</w:t>
      </w:r>
      <w:r w:rsidRPr="00926144">
        <w:rPr>
          <w:rFonts w:ascii="Arial" w:hAnsi="Arial" w:cs="Arial"/>
          <w:iCs/>
          <w:lang w:val="sr-Cyrl-CS"/>
        </w:rPr>
        <w:t xml:space="preserve"> 45 дана, а</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eastAsia="TimesNewRomanPSMT" w:hAnsi="Arial" w:cs="Arial"/>
          <w:i/>
        </w:rPr>
        <w:t>(„Сл. гласник РС” бр. 119/2012</w:t>
      </w:r>
      <w:r>
        <w:rPr>
          <w:rFonts w:ascii="Arial" w:eastAsia="TimesNewRomanPSMT" w:hAnsi="Arial" w:cs="Arial"/>
          <w:i/>
          <w:lang w:val="sr-Cyrl-CS"/>
        </w:rPr>
        <w:t>, 68/2015, 113/2017 и 91/2019</w:t>
      </w:r>
      <w:r w:rsidRPr="00926144">
        <w:rPr>
          <w:rFonts w:ascii="Arial" w:eastAsia="TimesNewRomanPSMT" w:hAnsi="Arial" w:cs="Arial"/>
          <w:i/>
        </w:rPr>
        <w:t>)</w:t>
      </w:r>
      <w:r w:rsidR="00795750">
        <w:rPr>
          <w:rFonts w:ascii="Arial" w:eastAsia="TimesNewRomanPSMT" w:hAnsi="Arial" w:cs="Arial"/>
          <w:i/>
        </w:rPr>
        <w:t>,</w:t>
      </w:r>
      <w:r w:rsidR="00795750">
        <w:rPr>
          <w:rFonts w:ascii="Arial" w:hAnsi="Arial" w:cs="Arial"/>
          <w:iCs/>
          <w:lang w:val="sr-Cyrl-CS"/>
        </w:rPr>
        <w:t xml:space="preserve">од дана </w:t>
      </w:r>
      <w:r w:rsidR="00BB26C4">
        <w:rPr>
          <w:rFonts w:ascii="Arial" w:hAnsi="Arial" w:cs="Arial"/>
          <w:iCs/>
          <w:lang w:val="sr-Cyrl-CS"/>
        </w:rPr>
        <w:t>регистровања</w:t>
      </w:r>
      <w:r w:rsidR="00795750">
        <w:rPr>
          <w:rFonts w:ascii="Arial" w:hAnsi="Arial" w:cs="Arial"/>
          <w:iCs/>
        </w:rPr>
        <w:t xml:space="preserve"> фактуре - ситуације</w:t>
      </w:r>
      <w:r w:rsidR="00795750">
        <w:rPr>
          <w:rFonts w:ascii="Arial" w:hAnsi="Arial" w:cs="Arial"/>
          <w:iCs/>
          <w:lang w:val="sr-Cyrl-CS"/>
        </w:rPr>
        <w:t>,</w:t>
      </w:r>
      <w:r w:rsidR="00795750">
        <w:rPr>
          <w:rFonts w:ascii="Arial" w:hAnsi="Arial" w:cs="Arial"/>
          <w:iCs/>
        </w:rPr>
        <w:t xml:space="preserve"> којима се потврђује</w:t>
      </w:r>
      <w:r w:rsidR="00795750" w:rsidRPr="00A24266">
        <w:rPr>
          <w:rFonts w:ascii="Arial" w:hAnsi="Arial" w:cs="Arial"/>
          <w:iCs/>
        </w:rPr>
        <w:t>извршење услуг</w:t>
      </w:r>
      <w:r w:rsidR="00795750">
        <w:rPr>
          <w:rFonts w:ascii="Arial" w:hAnsi="Arial" w:cs="Arial"/>
          <w:iCs/>
          <w:lang w:val="sr-Cyrl-CS"/>
        </w:rPr>
        <w:t>е стручног надзора.</w:t>
      </w:r>
    </w:p>
    <w:p w:rsidR="00F34BFC" w:rsidRDefault="00795750" w:rsidP="00F34BFC">
      <w:pPr>
        <w:jc w:val="both"/>
        <w:rPr>
          <w:rFonts w:ascii="Arial" w:hAnsi="Arial" w:cs="Arial"/>
          <w:iCs/>
          <w:lang w:val="sr-Cyrl-CS"/>
        </w:rPr>
      </w:pPr>
      <w:r>
        <w:rPr>
          <w:rFonts w:ascii="Arial" w:hAnsi="Arial" w:cs="Arial"/>
          <w:iCs/>
        </w:rPr>
        <w:t>Плаћање се врши уплатом на рачун понуђача.</w:t>
      </w:r>
    </w:p>
    <w:p w:rsidR="00574F8C" w:rsidRPr="00574F8C" w:rsidRDefault="00574F8C" w:rsidP="00F34BFC">
      <w:pPr>
        <w:jc w:val="both"/>
        <w:rPr>
          <w:rFonts w:ascii="Arial" w:hAnsi="Arial" w:cs="Arial"/>
          <w:iCs/>
          <w:lang w:val="sr-Cyrl-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795750" w:rsidRPr="00285132" w:rsidRDefault="00795750" w:rsidP="00795750">
      <w:pPr>
        <w:jc w:val="both"/>
        <w:rPr>
          <w:rFonts w:ascii="Arial" w:hAnsi="Arial" w:cs="Arial"/>
          <w:lang w:val="sr-Cyrl-CS"/>
        </w:rPr>
      </w:pPr>
      <w:r w:rsidRPr="0054398B">
        <w:rPr>
          <w:rFonts w:ascii="Arial" w:hAnsi="Arial" w:cs="Arial"/>
          <w:lang w:val="sr-Cyrl-CS"/>
        </w:rPr>
        <w:t xml:space="preserve">Рок извршења услуге стручног надзора ће бити везан за рок извршења </w:t>
      </w:r>
      <w:r>
        <w:rPr>
          <w:rFonts w:ascii="Arial" w:hAnsi="Arial" w:cs="Arial"/>
          <w:iCs/>
          <w:lang w:val="sr-Cyrl-CS"/>
        </w:rPr>
        <w:t>послова монтаже</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rPr>
        <w:t xml:space="preserve">, </w:t>
      </w:r>
      <w:r w:rsidRPr="0054398B">
        <w:rPr>
          <w:rFonts w:ascii="Arial" w:hAnsi="Arial" w:cs="Arial"/>
          <w:lang w:val="sr-Cyrl-CS"/>
        </w:rPr>
        <w:t>над којима ће се вршити стручни надзор.</w:t>
      </w:r>
    </w:p>
    <w:p w:rsidR="00F34BFC" w:rsidRDefault="00795750" w:rsidP="00F34BFC">
      <w:pPr>
        <w:jc w:val="both"/>
        <w:rPr>
          <w:rFonts w:ascii="Arial" w:hAnsi="Arial" w:cs="Arial"/>
          <w:lang w:val="sr-Cyrl-CS"/>
        </w:rPr>
      </w:pPr>
      <w:r>
        <w:rPr>
          <w:rFonts w:ascii="Arial" w:hAnsi="Arial" w:cs="Arial"/>
          <w:lang w:val="sr-Cyrl-CS"/>
        </w:rPr>
        <w:t>Пружалац</w:t>
      </w:r>
      <w:r w:rsidRPr="00285132">
        <w:rPr>
          <w:rFonts w:ascii="Arial" w:hAnsi="Arial" w:cs="Arial"/>
        </w:rPr>
        <w:t xml:space="preserve"> услуга надзора дужан је да надзор врши до коначног рока за </w:t>
      </w:r>
      <w:r w:rsidR="003A63AE">
        <w:rPr>
          <w:rFonts w:ascii="Arial" w:hAnsi="Arial" w:cs="Arial"/>
          <w:lang w:val="sr-Cyrl-CS"/>
        </w:rPr>
        <w:t>завршетак</w:t>
      </w:r>
      <w:r>
        <w:rPr>
          <w:rFonts w:ascii="Arial" w:hAnsi="Arial" w:cs="Arial"/>
          <w:lang w:val="sr-Cyrl-CS"/>
        </w:rPr>
        <w:t xml:space="preserve"> посла</w:t>
      </w:r>
      <w:r w:rsidRPr="00285132">
        <w:rPr>
          <w:rFonts w:ascii="Arial" w:hAnsi="Arial" w:cs="Arial"/>
        </w:rPr>
        <w:t xml:space="preserve">, а према уговору закљученом између Наручиоца и </w:t>
      </w:r>
      <w:r>
        <w:rPr>
          <w:rFonts w:ascii="Arial" w:hAnsi="Arial" w:cs="Arial"/>
          <w:lang w:val="sr-Cyrl-CS"/>
        </w:rPr>
        <w:t>Добављача.</w:t>
      </w:r>
    </w:p>
    <w:p w:rsidR="00574F8C" w:rsidRPr="00BB26C4" w:rsidRDefault="00574F8C" w:rsidP="00F34BFC">
      <w:pPr>
        <w:jc w:val="both"/>
        <w:rPr>
          <w:rFonts w:ascii="Arial" w:hAnsi="Arial" w:cs="Arial"/>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F34BFC" w:rsidRDefault="00F34BFC" w:rsidP="00F34BFC">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Default="00F34BFC" w:rsidP="00F34BFC">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BD7632" w:rsidRPr="008566BF" w:rsidRDefault="00BD7632" w:rsidP="00BD7632">
      <w:pPr>
        <w:jc w:val="both"/>
        <w:rPr>
          <w:rFonts w:ascii="Arial" w:hAnsi="Arial" w:cs="Arial"/>
          <w:b/>
          <w:color w:val="auto"/>
          <w:u w:val="single"/>
          <w:lang w:val="ru-RU"/>
        </w:rPr>
      </w:pPr>
    </w:p>
    <w:p w:rsidR="00BD7632"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B26C4" w:rsidRPr="008566BF" w:rsidRDefault="00BB26C4" w:rsidP="00BD7632">
      <w:pPr>
        <w:jc w:val="both"/>
        <w:rPr>
          <w:rFonts w:ascii="Arial" w:hAnsi="Arial" w:cs="Arial"/>
          <w:b/>
          <w:bCs/>
          <w:i/>
          <w:iCs/>
          <w:lang w:val="ru-RU"/>
        </w:rPr>
      </w:pPr>
    </w:p>
    <w:p w:rsidR="00BB26C4" w:rsidRPr="008566BF" w:rsidRDefault="00BB26C4" w:rsidP="00BB26C4">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B26C4" w:rsidRPr="008566BF" w:rsidRDefault="00BB26C4" w:rsidP="00BB26C4">
      <w:pPr>
        <w:jc w:val="both"/>
        <w:rPr>
          <w:rFonts w:ascii="Arial" w:hAnsi="Arial" w:cs="Arial"/>
          <w:iCs/>
          <w:lang w:val="ru-RU"/>
        </w:rPr>
      </w:pPr>
      <w:r w:rsidRPr="008566BF">
        <w:rPr>
          <w:rFonts w:ascii="Arial" w:hAnsi="Arial" w:cs="Arial"/>
          <w:iCs/>
          <w:lang w:val="ru-RU"/>
        </w:rPr>
        <w:t>Цена је фиксна и не може се мењати.</w:t>
      </w:r>
    </w:p>
    <w:p w:rsidR="00BB26C4" w:rsidRPr="008566BF" w:rsidRDefault="00BB26C4" w:rsidP="00BB26C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B26C4" w:rsidRPr="008566BF" w:rsidRDefault="00BB26C4" w:rsidP="00BB26C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3A63AE" w:rsidRPr="008566BF" w:rsidRDefault="003A63AE" w:rsidP="00BD7632">
      <w:pPr>
        <w:jc w:val="both"/>
        <w:rPr>
          <w:rFonts w:ascii="Arial" w:hAnsi="Arial" w:cs="Arial"/>
          <w:b/>
          <w:i/>
          <w:iCs/>
          <w:lang w:val="ru-RU"/>
        </w:rPr>
      </w:pPr>
    </w:p>
    <w:p w:rsidR="00B00E88" w:rsidRPr="00A24266" w:rsidRDefault="00B00E88" w:rsidP="00B00E88">
      <w:pPr>
        <w:jc w:val="both"/>
        <w:rPr>
          <w:rFonts w:ascii="Arial" w:hAnsi="Arial" w:cs="Arial"/>
          <w:iCs/>
        </w:rPr>
      </w:pPr>
      <w:r>
        <w:rPr>
          <w:rFonts w:ascii="Arial" w:hAnsi="Arial" w:cs="Arial"/>
          <w:iCs/>
        </w:rPr>
        <w:t>Није потребно да понуђачи достављају средства финансијског обезбеђења у скопу својих понуда.</w:t>
      </w:r>
    </w:p>
    <w:p w:rsidR="00BD7632" w:rsidRPr="00136AE3" w:rsidRDefault="00BD7632" w:rsidP="00BD7632">
      <w:pPr>
        <w:jc w:val="both"/>
        <w:rPr>
          <w:rFonts w:ascii="Arial" w:hAnsi="Arial" w:cs="Arial"/>
          <w:b/>
          <w:lang w:val="sr-Cyrl-CS"/>
        </w:rPr>
      </w:pPr>
    </w:p>
    <w:p w:rsidR="00BD7632" w:rsidRDefault="00BD7632" w:rsidP="00BD7632">
      <w:pPr>
        <w:jc w:val="both"/>
        <w:rPr>
          <w:rFonts w:ascii="Arial" w:hAnsi="Arial" w:cs="Arial"/>
          <w:b/>
          <w:bCs/>
          <w:i/>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3A63AE" w:rsidRPr="008566BF" w:rsidRDefault="003A63AE" w:rsidP="00BD7632">
      <w:pPr>
        <w:jc w:val="both"/>
        <w:rPr>
          <w:lang w:val="ru-RU"/>
        </w:rPr>
      </w:pPr>
    </w:p>
    <w:p w:rsidR="00BD7632" w:rsidRDefault="00BD7632" w:rsidP="003A63AE">
      <w:pPr>
        <w:spacing w:line="240" w:lineRule="auto"/>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3A63AE">
      <w:pPr>
        <w:spacing w:line="240" w:lineRule="auto"/>
        <w:jc w:val="both"/>
        <w:rPr>
          <w:rFonts w:ascii="Arial" w:hAnsi="Arial" w:cs="Arial"/>
          <w:b/>
          <w:i/>
          <w:lang w:val="sr-Cyrl-CS"/>
        </w:rPr>
      </w:pPr>
    </w:p>
    <w:p w:rsidR="00BD7632" w:rsidRPr="003A63AE" w:rsidRDefault="00BD7632" w:rsidP="003A63AE">
      <w:pPr>
        <w:spacing w:line="240" w:lineRule="auto"/>
        <w:jc w:val="both"/>
        <w:rPr>
          <w:rFonts w:ascii="Arial" w:hAnsi="Arial" w:cs="Arial"/>
          <w:b/>
          <w:bCs/>
          <w:i/>
          <w:lang w:val="sr-Cyrl-CS"/>
        </w:rPr>
      </w:pPr>
      <w:r w:rsidRPr="003A63AE">
        <w:rPr>
          <w:rFonts w:ascii="Arial" w:hAnsi="Arial" w:cs="Arial"/>
          <w:b/>
          <w:bCs/>
          <w:i/>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574F8C" w:rsidRDefault="00BD7632" w:rsidP="00BD7632">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574F8C">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BB26C4">
        <w:rPr>
          <w:rFonts w:ascii="Arial" w:hAnsi="Arial" w:cs="Arial"/>
          <w:i/>
          <w:color w:val="auto"/>
          <w:lang w:val="sr-Cyrl-CS"/>
        </w:rPr>
        <w:t>О</w:t>
      </w:r>
      <w:r>
        <w:rPr>
          <w:rFonts w:ascii="Arial" w:hAnsi="Arial" w:cs="Arial"/>
          <w:i/>
          <w:color w:val="auto"/>
          <w:lang w:val="sr-Cyrl-CS"/>
        </w:rPr>
        <w:t>пштине Баточина,</w:t>
      </w:r>
      <w:r w:rsidR="00BB26C4">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sidR="00BB26C4">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00574F8C" w:rsidRPr="00574F8C">
          <w:rPr>
            <w:rStyle w:val="Hyperlink"/>
            <w:rFonts w:ascii="Arial" w:hAnsi="Arial" w:cs="Arial"/>
            <w:i/>
            <w:lang w:val="sr-Latn-CS"/>
          </w:rPr>
          <w:t>jelenadrageljevic</w:t>
        </w:r>
        <w:r w:rsidR="00574F8C" w:rsidRPr="00574F8C">
          <w:rPr>
            <w:rStyle w:val="Hyperlink"/>
            <w:rFonts w:ascii="Arial" w:hAnsi="Arial" w:cs="Arial"/>
            <w:i/>
          </w:rPr>
          <w:t>@ymail.com</w:t>
        </w:r>
      </w:hyperlink>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C2346B">
        <w:rPr>
          <w:rFonts w:ascii="Arial" w:hAnsi="Arial" w:cs="Arial"/>
          <w:lang w:val="ru-RU"/>
        </w:rPr>
        <w:t xml:space="preserve"> на својој интернет страници.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D51181">
        <w:rPr>
          <w:rFonts w:ascii="Arial" w:eastAsia="TimesNewRomanPS-BoldMT" w:hAnsi="Arial" w:cs="Arial"/>
          <w:b/>
          <w:bCs/>
          <w:lang w:val="ru-RU"/>
        </w:rPr>
        <w:t>В</w:t>
      </w:r>
      <w:r>
        <w:rPr>
          <w:rFonts w:ascii="Arial" w:eastAsia="TimesNewRomanPS-BoldMT" w:hAnsi="Arial" w:cs="Arial"/>
          <w:b/>
          <w:bCs/>
          <w:lang w:val="ru-RU"/>
        </w:rPr>
        <w:t>В</w:t>
      </w:r>
      <w:r w:rsidRPr="008566BF">
        <w:rPr>
          <w:rFonts w:ascii="Arial" w:eastAsia="TimesNewRomanPS-BoldMT" w:hAnsi="Arial" w:cs="Arial"/>
          <w:b/>
          <w:bCs/>
          <w:lang w:val="ru-RU"/>
        </w:rPr>
        <w:t xml:space="preserve"> бр.</w:t>
      </w:r>
      <w:r w:rsidR="00677188">
        <w:rPr>
          <w:rFonts w:ascii="Arial" w:eastAsia="TimesNewRomanPS-BoldMT" w:hAnsi="Arial" w:cs="Arial"/>
          <w:b/>
          <w:bCs/>
          <w:lang w:val="sr-Cyrl-CS"/>
        </w:rPr>
        <w:t>9/2020</w:t>
      </w:r>
      <w:r>
        <w:rPr>
          <w:rFonts w:ascii="Arial" w:eastAsia="TimesNewRomanPS-BoldMT" w:hAnsi="Arial" w:cs="Arial"/>
          <w:b/>
          <w:bCs/>
          <w:lang w:val="sr-Cyrl-CS"/>
        </w:rPr>
        <w:t xml:space="preserve"> -</w:t>
      </w:r>
      <w:r w:rsidR="00574F8C" w:rsidRPr="00A314D3">
        <w:rPr>
          <w:rFonts w:ascii="Arial" w:hAnsi="Arial" w:cs="Arial"/>
          <w:b/>
          <w:bCs/>
        </w:rPr>
        <w:t xml:space="preserve">Услуге стручног надзора за </w:t>
      </w:r>
      <w:r w:rsidR="00574F8C" w:rsidRPr="00A314D3">
        <w:rPr>
          <w:rFonts w:ascii="Arial" w:hAnsi="Arial" w:cs="Arial"/>
          <w:b/>
          <w:bCs/>
          <w:lang w:val="sr-Cyrl-CS"/>
        </w:rPr>
        <w:t>набавку</w:t>
      </w:r>
      <w:r w:rsidR="00574F8C" w:rsidRPr="00A314D3">
        <w:rPr>
          <w:rFonts w:ascii="Arial" w:hAnsi="Arial" w:cs="Arial"/>
          <w:b/>
          <w:bCs/>
        </w:rPr>
        <w:t xml:space="preserve"> опреме за рационализацију потрошње електричне енергије на мрежи јавног осветљења, </w:t>
      </w:r>
      <w:r w:rsidR="00677188">
        <w:rPr>
          <w:rFonts w:ascii="Arial" w:hAnsi="Arial" w:cs="Arial"/>
          <w:b/>
          <w:bCs/>
        </w:rPr>
        <w:t>V фаза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color w:val="auto"/>
        </w:rPr>
        <w:t xml:space="preserve"> и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3A63AE" w:rsidRDefault="00BD7632" w:rsidP="00BD7632">
      <w:pPr>
        <w:jc w:val="both"/>
        <w:rPr>
          <w:rFonts w:ascii="Arial" w:hAnsi="Arial" w:cs="Arial"/>
          <w:b/>
          <w:bCs/>
          <w:i/>
          <w:lang w:val="ru-RU"/>
        </w:rPr>
      </w:pPr>
      <w:r w:rsidRPr="003A63AE">
        <w:rPr>
          <w:rFonts w:ascii="Arial" w:hAnsi="Arial" w:cs="Arial"/>
          <w:b/>
          <w:bCs/>
          <w:i/>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3A63AE" w:rsidRDefault="00BD7632" w:rsidP="00BD7632">
      <w:pPr>
        <w:jc w:val="both"/>
        <w:rPr>
          <w:rFonts w:ascii="Arial" w:hAnsi="Arial" w:cs="Arial"/>
          <w:b/>
          <w:i/>
          <w:lang w:val="ru-RU"/>
        </w:rPr>
      </w:pPr>
      <w:r w:rsidRPr="003A63AE">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3A63AE" w:rsidRDefault="00BD7632" w:rsidP="00BD7632">
      <w:pPr>
        <w:jc w:val="both"/>
        <w:rPr>
          <w:rFonts w:ascii="Arial" w:hAnsi="Arial" w:cs="Arial"/>
          <w:b/>
          <w:bCs/>
          <w:i/>
          <w:lang w:val="ru-RU"/>
        </w:rPr>
      </w:pPr>
      <w:r w:rsidRPr="003A63AE">
        <w:rPr>
          <w:rFonts w:ascii="Arial" w:hAnsi="Arial" w:cs="Arial"/>
          <w:b/>
          <w:bCs/>
          <w:i/>
          <w:lang w:val="ru-RU"/>
        </w:rPr>
        <w:t xml:space="preserve">17.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bookmarkStart w:id="0" w:name="_GoBack"/>
      <w:bookmarkEnd w:id="0"/>
      <w:r w:rsidR="00BC579E" w:rsidRPr="00BC579E">
        <w:fldChar w:fldCharType="begin"/>
      </w:r>
      <w:r w:rsidR="00677188">
        <w:instrText xml:space="preserve"> HYPERLINK "mailto:jelenadrageljevic@ymail.com" </w:instrText>
      </w:r>
      <w:r w:rsidR="00BC579E" w:rsidRPr="00BC579E">
        <w:fldChar w:fldCharType="separate"/>
      </w:r>
      <w:r w:rsidR="00171FB6" w:rsidRPr="00574F8C">
        <w:rPr>
          <w:rStyle w:val="Hyperlink"/>
          <w:rFonts w:ascii="Arial" w:hAnsi="Arial" w:cs="Arial"/>
          <w:i/>
          <w:lang w:val="sr-Latn-CS"/>
        </w:rPr>
        <w:t>jelenadrageljevic</w:t>
      </w:r>
      <w:r w:rsidR="00171FB6" w:rsidRPr="00574F8C">
        <w:rPr>
          <w:rStyle w:val="Hyperlink"/>
          <w:rFonts w:ascii="Arial" w:hAnsi="Arial" w:cs="Arial"/>
          <w:i/>
        </w:rPr>
        <w:t>@ymail.com</w:t>
      </w:r>
      <w:r w:rsidR="00BC579E">
        <w:rPr>
          <w:rStyle w:val="Hyperlink"/>
          <w:rFonts w:ascii="Arial" w:hAnsi="Arial" w:cs="Arial"/>
          <w:i/>
        </w:rPr>
        <w:fldChar w:fldCharType="end"/>
      </w:r>
      <w:r w:rsidR="00A041BB" w:rsidRPr="00A041BB">
        <w:rPr>
          <w:rFonts w:ascii="Arial" w:hAnsi="Arial" w:cs="Arial"/>
        </w:rPr>
        <w:t>или</w:t>
      </w:r>
      <w:r w:rsidRPr="00F3045F">
        <w:rPr>
          <w:rFonts w:ascii="Arial" w:hAnsi="Arial" w:cs="Arial"/>
          <w:color w:val="auto"/>
          <w:lang w:val="ru-RU"/>
        </w:rPr>
        <w:t xml:space="preserve">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BD7632" w:rsidRDefault="00BD7632" w:rsidP="00BD7632">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sidR="00D51181">
        <w:rPr>
          <w:rFonts w:ascii="Arial" w:hAnsi="Arial" w:cs="Arial"/>
          <w:lang w:val="sr-Cyrl-CS"/>
        </w:rPr>
        <w:t>седам</w:t>
      </w:r>
      <w:r w:rsidRPr="00315408">
        <w:rPr>
          <w:rFonts w:ascii="Arial" w:hAnsi="Arial" w:cs="Arial"/>
        </w:rPr>
        <w:t xml:space="preserve"> дана пре истека рока за подношење понуда, без обзира на начин достављања и уколико је подносилац </w:t>
      </w:r>
      <w:r w:rsidRPr="00315408">
        <w:rPr>
          <w:rFonts w:ascii="Arial" w:hAnsi="Arial" w:cs="Arial"/>
        </w:rPr>
        <w:lastRenderedPageBreak/>
        <w:t xml:space="preserve">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BD7632" w:rsidRDefault="00BD7632" w:rsidP="00BD7632">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Default="00BD7632" w:rsidP="00BD7632">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sidR="00D51181">
        <w:rPr>
          <w:rFonts w:ascii="Arial" w:hAnsi="Arial" w:cs="Arial"/>
          <w:lang w:val="sr-Cyrl-CS"/>
        </w:rPr>
        <w:t>десет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Default="00BD7632" w:rsidP="00BD7632">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Default="00BD7632" w:rsidP="00BD7632">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1) назив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назив и адресу наручиоца; </w:t>
      </w:r>
    </w:p>
    <w:p w:rsidR="00BD7632" w:rsidRDefault="00BD7632" w:rsidP="00D51181">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4) повреде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чињенице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потпис подносиоца. </w:t>
      </w:r>
    </w:p>
    <w:p w:rsidR="00BD7632" w:rsidRDefault="00BD7632" w:rsidP="00BD7632">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Default="00BD7632" w:rsidP="00BD7632">
      <w:pPr>
        <w:ind w:firstLine="708"/>
        <w:jc w:val="both"/>
        <w:rPr>
          <w:rFonts w:ascii="Arial" w:hAnsi="Arial" w:cs="Arial"/>
        </w:rPr>
      </w:pPr>
      <w:r w:rsidRPr="00315408">
        <w:rPr>
          <w:rFonts w:ascii="Arial" w:hAnsi="Arial" w:cs="Arial"/>
        </w:rPr>
        <w:t xml:space="preserve">(3) износ таксе из члана 156. ЗЈН чија се уплата врши - </w:t>
      </w:r>
      <w:r w:rsidR="00E4357C">
        <w:rPr>
          <w:rFonts w:ascii="Arial" w:hAnsi="Arial" w:cs="Arial"/>
          <w:lang w:val="sr-Cyrl-CS"/>
        </w:rPr>
        <w:t>120</w:t>
      </w:r>
      <w:r w:rsidRPr="00315408">
        <w:rPr>
          <w:rFonts w:ascii="Arial" w:hAnsi="Arial" w:cs="Arial"/>
        </w:rPr>
        <w:t xml:space="preserve">.000 динара; </w:t>
      </w:r>
    </w:p>
    <w:p w:rsidR="00BD7632" w:rsidRDefault="00BD7632" w:rsidP="00BD7632">
      <w:pPr>
        <w:ind w:firstLine="708"/>
        <w:jc w:val="both"/>
        <w:rPr>
          <w:rFonts w:ascii="Arial" w:hAnsi="Arial" w:cs="Arial"/>
        </w:rPr>
      </w:pPr>
      <w:r w:rsidRPr="00315408">
        <w:rPr>
          <w:rFonts w:ascii="Arial" w:hAnsi="Arial" w:cs="Arial"/>
        </w:rPr>
        <w:t>(4) број рачуна: 840-30678845-06;</w:t>
      </w:r>
    </w:p>
    <w:p w:rsidR="00BD7632" w:rsidRDefault="00BD7632" w:rsidP="00BD7632">
      <w:pPr>
        <w:ind w:firstLine="708"/>
        <w:jc w:val="both"/>
        <w:rPr>
          <w:rFonts w:ascii="Arial" w:hAnsi="Arial" w:cs="Arial"/>
        </w:rPr>
      </w:pPr>
      <w:r w:rsidRPr="00315408">
        <w:rPr>
          <w:rFonts w:ascii="Arial" w:hAnsi="Arial" w:cs="Arial"/>
        </w:rPr>
        <w:t xml:space="preserve">(5) шифру плаћања: 153 или 253; </w:t>
      </w:r>
    </w:p>
    <w:p w:rsidR="00BD7632" w:rsidRDefault="00BD7632" w:rsidP="00BD7632">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(7) сврха: ЗЗП; ...............</w:t>
      </w:r>
      <w:r>
        <w:rPr>
          <w:rFonts w:ascii="Arial" w:hAnsi="Arial" w:cs="Arial"/>
          <w:i/>
          <w:iCs/>
        </w:rPr>
        <w:t>[навести назив наручиоца]</w:t>
      </w:r>
      <w:r>
        <w:rPr>
          <w:rFonts w:ascii="Arial" w:hAnsi="Arial" w:cs="Arial"/>
        </w:rPr>
        <w:t>; јавна набавка ЈН ....</w:t>
      </w:r>
      <w:r>
        <w:rPr>
          <w:rFonts w:ascii="Arial" w:hAnsi="Arial" w:cs="Arial"/>
          <w:i/>
          <w:iCs/>
        </w:rPr>
        <w:t>[навести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BD7632" w:rsidRDefault="00BD7632" w:rsidP="00BD7632">
      <w:pPr>
        <w:ind w:firstLine="708"/>
        <w:jc w:val="both"/>
        <w:rPr>
          <w:rFonts w:ascii="Arial" w:hAnsi="Arial" w:cs="Arial"/>
        </w:rPr>
      </w:pPr>
      <w:r w:rsidRPr="00315408">
        <w:rPr>
          <w:rFonts w:ascii="Arial" w:hAnsi="Arial" w:cs="Arial"/>
        </w:rPr>
        <w:lastRenderedPageBreak/>
        <w:t xml:space="preserve">(9) назив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3A63AE" w:rsidRDefault="00BD7632" w:rsidP="00BD7632">
      <w:pPr>
        <w:jc w:val="both"/>
        <w:rPr>
          <w:rFonts w:ascii="Arial" w:hAnsi="Arial" w:cs="Arial"/>
          <w:b/>
          <w:i/>
          <w:lang w:val="ru-RU"/>
        </w:rPr>
      </w:pPr>
      <w:r w:rsidRPr="003A63AE">
        <w:rPr>
          <w:rFonts w:ascii="Arial" w:hAnsi="Arial" w:cs="Arial"/>
          <w:b/>
          <w:i/>
          <w:lang w:val="ru-RU"/>
        </w:rPr>
        <w:t>18.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4357C">
        <w:rPr>
          <w:rFonts w:ascii="Arial" w:hAnsi="Arial" w:cs="Arial"/>
          <w:lang w:val="sr-Cyrl-CS"/>
        </w:rPr>
        <w:t>25</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Наручилацћеуговоројавнојнабавцидоставитипонуђачукојемјеуговордодељенурокуодосамданаодданапротекароказаподношењезахтевазазаштитуправаизчлана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 xml:space="preserve">Услучајудајеподнетасамоједнапонуданаручилацможезакључитиуговорпреистекароказаподношењезахтевазазаштитуправа, ускладусачланом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3"/>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392" w:rsidRDefault="000F5392" w:rsidP="00882075">
      <w:pPr>
        <w:spacing w:line="240" w:lineRule="auto"/>
      </w:pPr>
      <w:r>
        <w:separator/>
      </w:r>
    </w:p>
  </w:endnote>
  <w:endnote w:type="continuationSeparator" w:id="1">
    <w:p w:rsidR="000F5392" w:rsidRDefault="000F5392"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3" w:usb1="00000000" w:usb2="00000000" w:usb3="00000000" w:csb0="00000005"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77188">
      <w:tc>
        <w:tcPr>
          <w:tcW w:w="8208" w:type="dxa"/>
          <w:tcBorders>
            <w:top w:val="single" w:sz="8" w:space="0" w:color="808080"/>
          </w:tcBorders>
          <w:shd w:val="clear" w:color="auto" w:fill="auto"/>
        </w:tcPr>
        <w:p w:rsidR="00677188" w:rsidRPr="008968A8" w:rsidRDefault="00677188" w:rsidP="00A314D3">
          <w:pPr>
            <w:pStyle w:val="Footer"/>
            <w:jc w:val="center"/>
            <w:rPr>
              <w:b/>
              <w:bCs/>
              <w:i/>
              <w:color w:val="4F81BD"/>
              <w:lang w:val="sr-Cyrl-CS"/>
            </w:rPr>
          </w:pPr>
          <w:r w:rsidRPr="004165B7">
            <w:rPr>
              <w:b/>
              <w:bCs/>
              <w:i/>
              <w:color w:val="4F81BD"/>
            </w:rPr>
            <w:t>Услуге стручног надзора ЈН бр</w:t>
          </w:r>
          <w:r w:rsidRPr="002E1914">
            <w:rPr>
              <w:b/>
              <w:bCs/>
              <w:i/>
              <w:color w:val="4F81BD"/>
            </w:rPr>
            <w:t>.</w:t>
          </w:r>
          <w:r w:rsidR="00F12A67">
            <w:rPr>
              <w:b/>
              <w:bCs/>
              <w:i/>
              <w:color w:val="4F81BD"/>
              <w:lang w:val="sr-Cyrl-CS"/>
            </w:rPr>
            <w:t xml:space="preserve"> 9/2020</w:t>
          </w:r>
        </w:p>
      </w:tc>
      <w:tc>
        <w:tcPr>
          <w:tcW w:w="1034" w:type="dxa"/>
          <w:tcBorders>
            <w:top w:val="single" w:sz="8" w:space="0" w:color="808080"/>
            <w:left w:val="single" w:sz="8" w:space="0" w:color="808080"/>
          </w:tcBorders>
          <w:shd w:val="clear" w:color="auto" w:fill="auto"/>
        </w:tcPr>
        <w:p w:rsidR="00677188" w:rsidRDefault="00BC579E">
          <w:pPr>
            <w:pStyle w:val="Footer"/>
            <w:rPr>
              <w:color w:val="1F497D"/>
            </w:rPr>
          </w:pPr>
          <w:r>
            <w:rPr>
              <w:b/>
              <w:bCs/>
              <w:color w:val="4F81BD"/>
            </w:rPr>
            <w:fldChar w:fldCharType="begin"/>
          </w:r>
          <w:r w:rsidR="00677188">
            <w:rPr>
              <w:b/>
              <w:bCs/>
              <w:color w:val="4F81BD"/>
            </w:rPr>
            <w:instrText xml:space="preserve"> PAGE </w:instrText>
          </w:r>
          <w:r>
            <w:rPr>
              <w:b/>
              <w:bCs/>
              <w:color w:val="4F81BD"/>
            </w:rPr>
            <w:fldChar w:fldCharType="separate"/>
          </w:r>
          <w:r w:rsidR="00EB5F6F">
            <w:rPr>
              <w:b/>
              <w:bCs/>
              <w:noProof/>
              <w:color w:val="4F81BD"/>
            </w:rPr>
            <w:t>35</w:t>
          </w:r>
          <w:r>
            <w:rPr>
              <w:b/>
              <w:bCs/>
              <w:color w:val="4F81BD"/>
            </w:rPr>
            <w:fldChar w:fldCharType="end"/>
          </w:r>
          <w:r w:rsidR="00677188">
            <w:rPr>
              <w:color w:val="4F81BD"/>
            </w:rPr>
            <w:t xml:space="preserve">/ </w:t>
          </w:r>
          <w:r>
            <w:rPr>
              <w:b/>
              <w:bCs/>
              <w:color w:val="4F81BD"/>
            </w:rPr>
            <w:fldChar w:fldCharType="begin"/>
          </w:r>
          <w:r w:rsidR="00677188">
            <w:rPr>
              <w:b/>
              <w:bCs/>
              <w:color w:val="4F81BD"/>
            </w:rPr>
            <w:instrText xml:space="preserve"> NUMPAGES \*Arabic </w:instrText>
          </w:r>
          <w:r>
            <w:rPr>
              <w:b/>
              <w:bCs/>
              <w:color w:val="4F81BD"/>
            </w:rPr>
            <w:fldChar w:fldCharType="separate"/>
          </w:r>
          <w:r w:rsidR="00EB5F6F">
            <w:rPr>
              <w:b/>
              <w:bCs/>
              <w:noProof/>
              <w:color w:val="4F81BD"/>
            </w:rPr>
            <w:t>35</w:t>
          </w:r>
          <w:r>
            <w:rPr>
              <w:b/>
              <w:bCs/>
              <w:color w:val="4F81BD"/>
            </w:rPr>
            <w:fldChar w:fldCharType="end"/>
          </w:r>
        </w:p>
      </w:tc>
    </w:tr>
  </w:tbl>
  <w:p w:rsidR="00677188" w:rsidRDefault="00677188">
    <w:pPr>
      <w:pStyle w:val="Footer"/>
      <w:jc w:val="right"/>
    </w:pPr>
  </w:p>
  <w:p w:rsidR="00677188" w:rsidRDefault="006771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392" w:rsidRDefault="000F5392" w:rsidP="00882075">
      <w:pPr>
        <w:spacing w:line="240" w:lineRule="auto"/>
      </w:pPr>
      <w:r>
        <w:separator/>
      </w:r>
    </w:p>
  </w:footnote>
  <w:footnote w:type="continuationSeparator" w:id="1">
    <w:p w:rsidR="000F5392" w:rsidRDefault="000F5392"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6">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396E66AA"/>
    <w:multiLevelType w:val="hybridMultilevel"/>
    <w:tmpl w:val="B7609262"/>
    <w:lvl w:ilvl="0" w:tplc="41F0F33A">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092656"/>
    <w:multiLevelType w:val="hybridMultilevel"/>
    <w:tmpl w:val="F93C03DA"/>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4">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5">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nsid w:val="515F6C4D"/>
    <w:multiLevelType w:val="hybridMultilevel"/>
    <w:tmpl w:val="35B262B4"/>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28">
    <w:nsid w:val="53007231"/>
    <w:multiLevelType w:val="hybridMultilevel"/>
    <w:tmpl w:val="0FE4E7B2"/>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9">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5"/>
  </w:num>
  <w:num w:numId="5">
    <w:abstractNumId w:val="30"/>
  </w:num>
  <w:num w:numId="6">
    <w:abstractNumId w:val="29"/>
  </w:num>
  <w:num w:numId="7">
    <w:abstractNumId w:val="24"/>
  </w:num>
  <w:num w:numId="8">
    <w:abstractNumId w:val="34"/>
  </w:num>
  <w:num w:numId="9">
    <w:abstractNumId w:val="10"/>
  </w:num>
  <w:num w:numId="10">
    <w:abstractNumId w:val="14"/>
  </w:num>
  <w:num w:numId="11">
    <w:abstractNumId w:val="18"/>
  </w:num>
  <w:num w:numId="12">
    <w:abstractNumId w:val="13"/>
  </w:num>
  <w:num w:numId="13">
    <w:abstractNumId w:val="23"/>
  </w:num>
  <w:num w:numId="14">
    <w:abstractNumId w:val="25"/>
  </w:num>
  <w:num w:numId="15">
    <w:abstractNumId w:val="20"/>
  </w:num>
  <w:num w:numId="16">
    <w:abstractNumId w:val="33"/>
  </w:num>
  <w:num w:numId="17">
    <w:abstractNumId w:val="26"/>
  </w:num>
  <w:num w:numId="18">
    <w:abstractNumId w:val="11"/>
  </w:num>
  <w:num w:numId="19">
    <w:abstractNumId w:val="21"/>
  </w:num>
  <w:num w:numId="20">
    <w:abstractNumId w:val="32"/>
  </w:num>
  <w:num w:numId="21">
    <w:abstractNumId w:val="31"/>
  </w:num>
  <w:num w:numId="22">
    <w:abstractNumId w:val="19"/>
  </w:num>
  <w:num w:numId="23">
    <w:abstractNumId w:val="17"/>
  </w:num>
  <w:num w:numId="24">
    <w:abstractNumId w:val="22"/>
  </w:num>
  <w:num w:numId="25">
    <w:abstractNumId w:val="28"/>
  </w:num>
  <w:num w:numId="26">
    <w:abstractNumId w:val="27"/>
  </w:num>
  <w:num w:numId="27">
    <w:abstractNumId w:val="7"/>
  </w:num>
  <w:num w:numId="28">
    <w:abstractNumId w:val="9"/>
  </w:num>
  <w:num w:numId="29">
    <w:abstractNumId w:val="12"/>
  </w:num>
  <w:num w:numId="30">
    <w:abstractNumId w:val="1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146F4"/>
    <w:rsid w:val="00025E82"/>
    <w:rsid w:val="0004791C"/>
    <w:rsid w:val="00060BAB"/>
    <w:rsid w:val="00063E8A"/>
    <w:rsid w:val="000A04E1"/>
    <w:rsid w:val="000B7CDE"/>
    <w:rsid w:val="000C527D"/>
    <w:rsid w:val="000F5392"/>
    <w:rsid w:val="000F7120"/>
    <w:rsid w:val="00102B53"/>
    <w:rsid w:val="0011101F"/>
    <w:rsid w:val="00115986"/>
    <w:rsid w:val="00116859"/>
    <w:rsid w:val="001261D2"/>
    <w:rsid w:val="001524FB"/>
    <w:rsid w:val="00171747"/>
    <w:rsid w:val="00171A63"/>
    <w:rsid w:val="00171FB6"/>
    <w:rsid w:val="001953B1"/>
    <w:rsid w:val="001A3695"/>
    <w:rsid w:val="001A6510"/>
    <w:rsid w:val="001B4B61"/>
    <w:rsid w:val="001D4B8D"/>
    <w:rsid w:val="001E111D"/>
    <w:rsid w:val="001F2A71"/>
    <w:rsid w:val="002038AC"/>
    <w:rsid w:val="00217C76"/>
    <w:rsid w:val="0022622F"/>
    <w:rsid w:val="00245573"/>
    <w:rsid w:val="00252CC2"/>
    <w:rsid w:val="00253F5F"/>
    <w:rsid w:val="00263685"/>
    <w:rsid w:val="002960B1"/>
    <w:rsid w:val="002A1C35"/>
    <w:rsid w:val="002A724A"/>
    <w:rsid w:val="002B34BA"/>
    <w:rsid w:val="002C7AC7"/>
    <w:rsid w:val="002D0335"/>
    <w:rsid w:val="002E1914"/>
    <w:rsid w:val="0030549F"/>
    <w:rsid w:val="00313F53"/>
    <w:rsid w:val="003446F9"/>
    <w:rsid w:val="00351644"/>
    <w:rsid w:val="00387060"/>
    <w:rsid w:val="00390181"/>
    <w:rsid w:val="003957ED"/>
    <w:rsid w:val="003A63AE"/>
    <w:rsid w:val="003B5D15"/>
    <w:rsid w:val="003D267C"/>
    <w:rsid w:val="003E69A0"/>
    <w:rsid w:val="0041314B"/>
    <w:rsid w:val="00425375"/>
    <w:rsid w:val="004259F6"/>
    <w:rsid w:val="004265D0"/>
    <w:rsid w:val="00427A65"/>
    <w:rsid w:val="00432A9A"/>
    <w:rsid w:val="004331B9"/>
    <w:rsid w:val="0044369C"/>
    <w:rsid w:val="0045027A"/>
    <w:rsid w:val="0045696C"/>
    <w:rsid w:val="00457BF5"/>
    <w:rsid w:val="00465A27"/>
    <w:rsid w:val="00480BC8"/>
    <w:rsid w:val="004A6CD8"/>
    <w:rsid w:val="004B3299"/>
    <w:rsid w:val="004B758B"/>
    <w:rsid w:val="004C4B6A"/>
    <w:rsid w:val="004E0CE2"/>
    <w:rsid w:val="004E3184"/>
    <w:rsid w:val="00500542"/>
    <w:rsid w:val="00507A8F"/>
    <w:rsid w:val="00511ADD"/>
    <w:rsid w:val="00517B02"/>
    <w:rsid w:val="00526AE8"/>
    <w:rsid w:val="00532FA1"/>
    <w:rsid w:val="00533A31"/>
    <w:rsid w:val="0053638E"/>
    <w:rsid w:val="00551A60"/>
    <w:rsid w:val="005520AD"/>
    <w:rsid w:val="00552403"/>
    <w:rsid w:val="00574F8C"/>
    <w:rsid w:val="00592493"/>
    <w:rsid w:val="00595A64"/>
    <w:rsid w:val="00597C9E"/>
    <w:rsid w:val="005D7DBE"/>
    <w:rsid w:val="005E1A44"/>
    <w:rsid w:val="005F560C"/>
    <w:rsid w:val="006172C7"/>
    <w:rsid w:val="006230A0"/>
    <w:rsid w:val="00625352"/>
    <w:rsid w:val="006306CC"/>
    <w:rsid w:val="006354F3"/>
    <w:rsid w:val="006358CE"/>
    <w:rsid w:val="00636BD1"/>
    <w:rsid w:val="006434AA"/>
    <w:rsid w:val="00647AA2"/>
    <w:rsid w:val="00673AB9"/>
    <w:rsid w:val="00677188"/>
    <w:rsid w:val="006A587D"/>
    <w:rsid w:val="006D55A4"/>
    <w:rsid w:val="006E023A"/>
    <w:rsid w:val="006E7586"/>
    <w:rsid w:val="006F4FA3"/>
    <w:rsid w:val="007053B1"/>
    <w:rsid w:val="00711D06"/>
    <w:rsid w:val="007259D9"/>
    <w:rsid w:val="0079260A"/>
    <w:rsid w:val="00795750"/>
    <w:rsid w:val="007A36E2"/>
    <w:rsid w:val="007A713F"/>
    <w:rsid w:val="007D2374"/>
    <w:rsid w:val="007E6F66"/>
    <w:rsid w:val="00812766"/>
    <w:rsid w:val="00822DFD"/>
    <w:rsid w:val="00825767"/>
    <w:rsid w:val="00834A85"/>
    <w:rsid w:val="00843ABF"/>
    <w:rsid w:val="008660D4"/>
    <w:rsid w:val="00871579"/>
    <w:rsid w:val="00880DF4"/>
    <w:rsid w:val="00882075"/>
    <w:rsid w:val="00884530"/>
    <w:rsid w:val="00884E02"/>
    <w:rsid w:val="008A009A"/>
    <w:rsid w:val="008A7959"/>
    <w:rsid w:val="008B712E"/>
    <w:rsid w:val="008C4CA8"/>
    <w:rsid w:val="008D16DA"/>
    <w:rsid w:val="008E5B31"/>
    <w:rsid w:val="008F038E"/>
    <w:rsid w:val="008F4025"/>
    <w:rsid w:val="00907C50"/>
    <w:rsid w:val="00920F81"/>
    <w:rsid w:val="0093058E"/>
    <w:rsid w:val="009320C8"/>
    <w:rsid w:val="00932C6D"/>
    <w:rsid w:val="009345C0"/>
    <w:rsid w:val="00944599"/>
    <w:rsid w:val="009470AE"/>
    <w:rsid w:val="00954DD4"/>
    <w:rsid w:val="009576B9"/>
    <w:rsid w:val="00962D9E"/>
    <w:rsid w:val="009731C2"/>
    <w:rsid w:val="009B722E"/>
    <w:rsid w:val="009B7B00"/>
    <w:rsid w:val="009D6323"/>
    <w:rsid w:val="009F3306"/>
    <w:rsid w:val="00A041BB"/>
    <w:rsid w:val="00A07255"/>
    <w:rsid w:val="00A314D3"/>
    <w:rsid w:val="00A32B8C"/>
    <w:rsid w:val="00A6376B"/>
    <w:rsid w:val="00A651F6"/>
    <w:rsid w:val="00A8478B"/>
    <w:rsid w:val="00AA5CF2"/>
    <w:rsid w:val="00AD24A0"/>
    <w:rsid w:val="00AF056D"/>
    <w:rsid w:val="00B00E88"/>
    <w:rsid w:val="00B172AA"/>
    <w:rsid w:val="00B1790D"/>
    <w:rsid w:val="00B20914"/>
    <w:rsid w:val="00B2423C"/>
    <w:rsid w:val="00B50D7F"/>
    <w:rsid w:val="00B57C54"/>
    <w:rsid w:val="00B6310D"/>
    <w:rsid w:val="00B63284"/>
    <w:rsid w:val="00B77615"/>
    <w:rsid w:val="00BB26C4"/>
    <w:rsid w:val="00BB51F8"/>
    <w:rsid w:val="00BC4C22"/>
    <w:rsid w:val="00BC579E"/>
    <w:rsid w:val="00BD0869"/>
    <w:rsid w:val="00BD7632"/>
    <w:rsid w:val="00BF19B5"/>
    <w:rsid w:val="00C0753D"/>
    <w:rsid w:val="00C119F3"/>
    <w:rsid w:val="00C1386A"/>
    <w:rsid w:val="00C2346B"/>
    <w:rsid w:val="00C314AF"/>
    <w:rsid w:val="00C3462B"/>
    <w:rsid w:val="00C56359"/>
    <w:rsid w:val="00C8303D"/>
    <w:rsid w:val="00C916F9"/>
    <w:rsid w:val="00C9663E"/>
    <w:rsid w:val="00CA25AD"/>
    <w:rsid w:val="00CB295F"/>
    <w:rsid w:val="00CC3245"/>
    <w:rsid w:val="00CC7F21"/>
    <w:rsid w:val="00CF32A6"/>
    <w:rsid w:val="00D02997"/>
    <w:rsid w:val="00D51181"/>
    <w:rsid w:val="00D51388"/>
    <w:rsid w:val="00D77AB8"/>
    <w:rsid w:val="00DC2D85"/>
    <w:rsid w:val="00DC3EB4"/>
    <w:rsid w:val="00DE5348"/>
    <w:rsid w:val="00DE7732"/>
    <w:rsid w:val="00E023B3"/>
    <w:rsid w:val="00E16408"/>
    <w:rsid w:val="00E30E46"/>
    <w:rsid w:val="00E4357C"/>
    <w:rsid w:val="00E63B54"/>
    <w:rsid w:val="00E779D5"/>
    <w:rsid w:val="00E80813"/>
    <w:rsid w:val="00E91810"/>
    <w:rsid w:val="00EA2172"/>
    <w:rsid w:val="00EB5F6F"/>
    <w:rsid w:val="00EC61D0"/>
    <w:rsid w:val="00ED29C0"/>
    <w:rsid w:val="00EE565A"/>
    <w:rsid w:val="00EE71B8"/>
    <w:rsid w:val="00F07367"/>
    <w:rsid w:val="00F129A1"/>
    <w:rsid w:val="00F12A67"/>
    <w:rsid w:val="00F30161"/>
    <w:rsid w:val="00F34BFC"/>
    <w:rsid w:val="00F35264"/>
    <w:rsid w:val="00F56C96"/>
    <w:rsid w:val="00F82787"/>
    <w:rsid w:val="00FC16AD"/>
    <w:rsid w:val="00FC7EA5"/>
    <w:rsid w:val="00FD0DF3"/>
    <w:rsid w:val="00FD2568"/>
    <w:rsid w:val="00FE27EF"/>
    <w:rsid w:val="00FE4D17"/>
    <w:rsid w:val="00FF022B"/>
    <w:rsid w:val="00FF35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styleId="EndnoteText">
    <w:name w:val="endnote text"/>
    <w:basedOn w:val="Normal"/>
    <w:link w:val="EndnoteTextChar"/>
    <w:uiPriority w:val="99"/>
    <w:semiHidden/>
    <w:unhideWhenUsed/>
    <w:rsid w:val="00D51181"/>
    <w:pPr>
      <w:spacing w:line="240" w:lineRule="auto"/>
    </w:pPr>
    <w:rPr>
      <w:sz w:val="20"/>
      <w:szCs w:val="20"/>
    </w:rPr>
  </w:style>
  <w:style w:type="character" w:customStyle="1" w:styleId="EndnoteTextChar">
    <w:name w:val="Endnote Text Char"/>
    <w:basedOn w:val="DefaultParagraphFont"/>
    <w:link w:val="EndnoteText"/>
    <w:uiPriority w:val="99"/>
    <w:semiHidden/>
    <w:rsid w:val="00D51181"/>
    <w:rPr>
      <w:rFonts w:ascii="Times New Roman" w:eastAsia="Arial Unicode MS" w:hAnsi="Times New Roman" w:cs="Times New Roman"/>
      <w:color w:val="000000"/>
      <w:kern w:val="1"/>
      <w:sz w:val="20"/>
      <w:szCs w:val="20"/>
      <w:lang w:eastAsia="ar-SA"/>
    </w:rPr>
  </w:style>
  <w:style w:type="character" w:styleId="EndnoteReference">
    <w:name w:val="endnote reference"/>
    <w:basedOn w:val="DefaultParagraphFont"/>
    <w:uiPriority w:val="99"/>
    <w:semiHidden/>
    <w:unhideWhenUsed/>
    <w:rsid w:val="00D511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817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4E143-B1BF-4AAB-A53D-C7A668E2C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8739</Words>
  <Characters>49817</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2</cp:revision>
  <cp:lastPrinted>2020-03-18T09:51:00Z</cp:lastPrinted>
  <dcterms:created xsi:type="dcterms:W3CDTF">2020-03-18T12:04:00Z</dcterms:created>
  <dcterms:modified xsi:type="dcterms:W3CDTF">2020-03-18T12:04:00Z</dcterms:modified>
</cp:coreProperties>
</file>